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8"/>
      </w:tblGrid>
      <w:tr w:rsidR="00656686" w:rsidRPr="00656686" w:rsidTr="00656686">
        <w:trPr>
          <w:trHeight w:val="1686"/>
          <w:jc w:val="center"/>
        </w:trPr>
        <w:tc>
          <w:tcPr>
            <w:tcW w:w="3748" w:type="dxa"/>
            <w:vAlign w:val="center"/>
          </w:tcPr>
          <w:p w:rsidR="00656686" w:rsidRPr="00656686" w:rsidRDefault="00656686" w:rsidP="004106D3">
            <w:pPr>
              <w:pStyle w:val="Stile"/>
              <w:spacing w:after="0" w:line="312" w:lineRule="auto"/>
              <w:ind w:right="17"/>
              <w:jc w:val="center"/>
              <w:rPr>
                <w:b/>
              </w:rPr>
            </w:pPr>
            <w:r w:rsidRPr="00656686">
              <w:rPr>
                <w:b/>
                <w:noProof/>
              </w:rPr>
              <w:drawing>
                <wp:inline distT="0" distB="0" distL="0" distR="0" wp14:anchorId="3B892C8D" wp14:editId="187EF4BE">
                  <wp:extent cx="1332753" cy="1015430"/>
                  <wp:effectExtent l="0" t="0" r="1270" b="0"/>
                  <wp:docPr id="4" name="Immagin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202" cy="1016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6686" w:rsidRPr="00656686" w:rsidTr="00656686">
        <w:trPr>
          <w:jc w:val="center"/>
        </w:trPr>
        <w:tc>
          <w:tcPr>
            <w:tcW w:w="3748" w:type="dxa"/>
          </w:tcPr>
          <w:p w:rsidR="0077639E" w:rsidRPr="0077639E" w:rsidRDefault="00656686" w:rsidP="004106D3">
            <w:pPr>
              <w:spacing w:after="0"/>
              <w:jc w:val="center"/>
              <w:rPr>
                <w:rFonts w:ascii="Arial" w:hAnsi="Arial" w:cs="Arial"/>
                <w:b/>
                <w:bCs/>
                <w:color w:val="808080"/>
                <w:sz w:val="20"/>
                <w:szCs w:val="30"/>
              </w:rPr>
            </w:pPr>
            <w:r w:rsidRPr="0077639E">
              <w:rPr>
                <w:rFonts w:ascii="Arial" w:hAnsi="Arial" w:cs="Arial"/>
                <w:b/>
                <w:bCs/>
                <w:color w:val="808080"/>
                <w:sz w:val="20"/>
                <w:szCs w:val="30"/>
              </w:rPr>
              <w:t xml:space="preserve">AZIENDA </w:t>
            </w:r>
            <w:r w:rsidR="0077639E" w:rsidRPr="0077639E">
              <w:rPr>
                <w:rFonts w:ascii="Arial" w:hAnsi="Arial" w:cs="Arial"/>
                <w:b/>
                <w:bCs/>
                <w:color w:val="808080"/>
                <w:sz w:val="20"/>
                <w:szCs w:val="30"/>
              </w:rPr>
              <w:t>OSPEDALIERA</w:t>
            </w:r>
          </w:p>
          <w:p w:rsidR="00656686" w:rsidRPr="00656686" w:rsidRDefault="00656686" w:rsidP="004106D3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color w:val="808080"/>
                <w:sz w:val="30"/>
                <w:szCs w:val="30"/>
              </w:rPr>
            </w:pPr>
            <w:r w:rsidRPr="0077639E">
              <w:rPr>
                <w:rFonts w:ascii="Arial" w:hAnsi="Arial" w:cs="Arial"/>
                <w:b/>
                <w:bCs/>
                <w:color w:val="808080"/>
                <w:sz w:val="20"/>
                <w:szCs w:val="30"/>
              </w:rPr>
              <w:t>OSPEDALI RIUNITI MARCHE NORD</w:t>
            </w:r>
          </w:p>
        </w:tc>
      </w:tr>
    </w:tbl>
    <w:p w:rsidR="005E49F2" w:rsidRPr="00656686" w:rsidRDefault="005E49F2" w:rsidP="00B44E62">
      <w:pPr>
        <w:spacing w:after="0" w:line="200" w:lineRule="atLeast"/>
        <w:jc w:val="both"/>
        <w:rPr>
          <w:rFonts w:ascii="Arial" w:eastAsia="Arial" w:hAnsi="Arial" w:cs="Arial"/>
          <w:bCs/>
          <w:sz w:val="24"/>
          <w:szCs w:val="24"/>
        </w:rPr>
      </w:pPr>
    </w:p>
    <w:p w:rsidR="005E49F2" w:rsidRPr="00656686" w:rsidRDefault="005E49F2" w:rsidP="00B44E62">
      <w:pPr>
        <w:spacing w:after="0" w:line="200" w:lineRule="atLeast"/>
        <w:jc w:val="both"/>
        <w:rPr>
          <w:rFonts w:ascii="Arial" w:eastAsia="Arial" w:hAnsi="Arial" w:cs="Arial"/>
          <w:bCs/>
          <w:sz w:val="24"/>
          <w:szCs w:val="24"/>
        </w:rPr>
      </w:pPr>
    </w:p>
    <w:p w:rsidR="001A56DC" w:rsidRPr="00656686" w:rsidRDefault="001A56DC" w:rsidP="001A56DC">
      <w:pPr>
        <w:spacing w:after="0" w:line="200" w:lineRule="atLeast"/>
        <w:jc w:val="both"/>
        <w:rPr>
          <w:rFonts w:ascii="Arial" w:eastAsia="Arial" w:hAnsi="Arial" w:cs="Arial"/>
          <w:bCs/>
          <w:sz w:val="24"/>
          <w:szCs w:val="24"/>
        </w:rPr>
      </w:pPr>
    </w:p>
    <w:p w:rsidR="00F72173" w:rsidRPr="00656686" w:rsidRDefault="00E52CB3" w:rsidP="00E52C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00" w:lineRule="atLeast"/>
        <w:jc w:val="both"/>
        <w:rPr>
          <w:rFonts w:ascii="Arial" w:eastAsia="Arial" w:hAnsi="Arial" w:cs="Arial"/>
          <w:bCs/>
          <w:sz w:val="24"/>
          <w:szCs w:val="24"/>
        </w:rPr>
      </w:pPr>
      <w:proofErr w:type="gramStart"/>
      <w:r w:rsidRPr="00E52CB3">
        <w:rPr>
          <w:rFonts w:ascii="Courier New" w:hAnsi="Courier New" w:cs="Courier New"/>
          <w:b/>
          <w:sz w:val="24"/>
        </w:rPr>
        <w:t>servizio</w:t>
      </w:r>
      <w:proofErr w:type="gramEnd"/>
      <w:r w:rsidRPr="00E52CB3">
        <w:rPr>
          <w:rFonts w:ascii="Courier New" w:hAnsi="Courier New" w:cs="Courier New"/>
          <w:b/>
          <w:sz w:val="24"/>
        </w:rPr>
        <w:t xml:space="preserve"> di assistenza tecnica FULL-RISK, verifiche di sicurezza e funzionalità, manutenzione preventiva e correttiva (con sostituzione parti/componenti hardware /software originali e supporto remoto via VPN) per tecnologie diagnostiche di produzione GENERAL ELECTRIC MEDICAL SYSTEMS della AORMN Ospedaliera</w:t>
      </w:r>
      <w:r>
        <w:rPr>
          <w:rFonts w:ascii="Courier New" w:hAnsi="Courier New" w:cs="Courier New"/>
          <w:b/>
          <w:sz w:val="24"/>
        </w:rPr>
        <w:t xml:space="preserve"> “Ospedali Riuniti Marche Nord”.</w:t>
      </w:r>
    </w:p>
    <w:p w:rsidR="00F72173" w:rsidRPr="00656686" w:rsidRDefault="00F72173" w:rsidP="00B44E62">
      <w:pPr>
        <w:spacing w:after="0" w:line="200" w:lineRule="atLeast"/>
        <w:jc w:val="both"/>
        <w:rPr>
          <w:rFonts w:ascii="Arial" w:eastAsia="Arial" w:hAnsi="Arial" w:cs="Arial"/>
          <w:bCs/>
          <w:sz w:val="24"/>
          <w:szCs w:val="24"/>
        </w:rPr>
      </w:pPr>
    </w:p>
    <w:p w:rsidR="00F72173" w:rsidRPr="00656686" w:rsidRDefault="000E0898" w:rsidP="00B44E62">
      <w:pPr>
        <w:spacing w:after="0" w:line="200" w:lineRule="atLeast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656686">
        <w:rPr>
          <w:rFonts w:ascii="Arial" w:eastAsia="Arial" w:hAnsi="Arial" w:cs="Arial"/>
          <w:b/>
          <w:bCs/>
          <w:sz w:val="28"/>
          <w:szCs w:val="28"/>
        </w:rPr>
        <w:t xml:space="preserve">Allegato </w:t>
      </w:r>
      <w:r w:rsidR="00305AB3">
        <w:rPr>
          <w:rFonts w:ascii="Arial" w:eastAsia="Arial" w:hAnsi="Arial" w:cs="Arial"/>
          <w:b/>
          <w:bCs/>
          <w:sz w:val="28"/>
          <w:szCs w:val="28"/>
        </w:rPr>
        <w:t>G</w:t>
      </w:r>
      <w:r w:rsidRPr="00656686"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 w:rsidR="00C4752A" w:rsidRPr="00656686">
        <w:rPr>
          <w:rFonts w:ascii="Arial" w:eastAsia="Arial" w:hAnsi="Arial" w:cs="Arial"/>
          <w:b/>
          <w:bCs/>
          <w:sz w:val="28"/>
          <w:szCs w:val="28"/>
        </w:rPr>
        <w:t>–</w:t>
      </w:r>
      <w:r w:rsidRPr="00656686"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 w:rsidR="00E52CB3">
        <w:rPr>
          <w:rFonts w:ascii="Arial" w:eastAsia="Arial" w:hAnsi="Arial" w:cs="Arial"/>
          <w:b/>
          <w:bCs/>
          <w:sz w:val="28"/>
          <w:szCs w:val="28"/>
        </w:rPr>
        <w:t>D</w:t>
      </w:r>
      <w:r w:rsidR="00656686" w:rsidRPr="00656686">
        <w:rPr>
          <w:rFonts w:ascii="Arial" w:eastAsia="Arial" w:hAnsi="Arial" w:cs="Arial"/>
          <w:b/>
          <w:bCs/>
          <w:sz w:val="28"/>
          <w:szCs w:val="28"/>
        </w:rPr>
        <w:t>ocumentazione di offerta</w:t>
      </w:r>
    </w:p>
    <w:p w:rsidR="00F72173" w:rsidRPr="00656686" w:rsidRDefault="00F72173" w:rsidP="00B44E62">
      <w:pPr>
        <w:spacing w:after="0" w:line="200" w:lineRule="atLeast"/>
        <w:jc w:val="both"/>
        <w:rPr>
          <w:rFonts w:ascii="Arial" w:eastAsia="Arial" w:hAnsi="Arial" w:cs="Arial"/>
          <w:bCs/>
          <w:sz w:val="24"/>
          <w:szCs w:val="24"/>
        </w:rPr>
      </w:pPr>
    </w:p>
    <w:p w:rsidR="00D20165" w:rsidRPr="00656686" w:rsidRDefault="00D20165" w:rsidP="00B44E62">
      <w:pPr>
        <w:spacing w:after="0" w:line="200" w:lineRule="atLeast"/>
        <w:jc w:val="both"/>
        <w:rPr>
          <w:rFonts w:ascii="Arial" w:eastAsia="Arial" w:hAnsi="Arial" w:cs="Arial"/>
          <w:bCs/>
          <w:sz w:val="24"/>
          <w:szCs w:val="24"/>
        </w:rPr>
      </w:pPr>
    </w:p>
    <w:p w:rsidR="009C09A6" w:rsidRPr="00656686" w:rsidRDefault="009C09A6" w:rsidP="00B44E62">
      <w:pPr>
        <w:spacing w:after="0" w:line="200" w:lineRule="atLeast"/>
        <w:jc w:val="both"/>
        <w:rPr>
          <w:rFonts w:ascii="Arial" w:eastAsia="Arial" w:hAnsi="Arial" w:cs="Arial"/>
          <w:bCs/>
          <w:sz w:val="24"/>
          <w:szCs w:val="24"/>
        </w:rPr>
      </w:pPr>
    </w:p>
    <w:p w:rsidR="009C09A6" w:rsidRPr="00656686" w:rsidRDefault="009C09A6" w:rsidP="00B44E62">
      <w:pPr>
        <w:spacing w:after="0" w:line="200" w:lineRule="atLeast"/>
        <w:jc w:val="center"/>
        <w:rPr>
          <w:rFonts w:ascii="Arial" w:eastAsia="Arial" w:hAnsi="Arial" w:cs="Arial"/>
          <w:bCs/>
          <w:sz w:val="24"/>
          <w:szCs w:val="24"/>
        </w:rPr>
      </w:pPr>
      <w:proofErr w:type="spellStart"/>
      <w:r w:rsidRPr="00656686">
        <w:rPr>
          <w:rFonts w:ascii="Arial" w:eastAsia="Arial" w:hAnsi="Arial" w:cs="Arial"/>
          <w:bCs/>
          <w:sz w:val="24"/>
          <w:szCs w:val="24"/>
        </w:rPr>
        <w:t>Vers</w:t>
      </w:r>
      <w:proofErr w:type="spellEnd"/>
      <w:r w:rsidRPr="00656686">
        <w:rPr>
          <w:rFonts w:ascii="Arial" w:eastAsia="Arial" w:hAnsi="Arial" w:cs="Arial"/>
          <w:bCs/>
          <w:sz w:val="24"/>
          <w:szCs w:val="24"/>
        </w:rPr>
        <w:t xml:space="preserve">. </w:t>
      </w:r>
      <w:r w:rsidR="00656686" w:rsidRPr="00656686">
        <w:rPr>
          <w:rFonts w:ascii="Arial" w:eastAsia="Arial" w:hAnsi="Arial" w:cs="Arial"/>
          <w:bCs/>
          <w:sz w:val="24"/>
          <w:szCs w:val="24"/>
        </w:rPr>
        <w:t>1</w:t>
      </w:r>
      <w:r w:rsidR="00B20FDB" w:rsidRPr="00656686">
        <w:rPr>
          <w:rFonts w:ascii="Arial" w:eastAsia="Arial" w:hAnsi="Arial" w:cs="Arial"/>
          <w:bCs/>
          <w:sz w:val="24"/>
          <w:szCs w:val="24"/>
        </w:rPr>
        <w:t>.0</w:t>
      </w:r>
    </w:p>
    <w:p w:rsidR="00942A08" w:rsidRPr="00656686" w:rsidRDefault="00942A08" w:rsidP="00B44E62">
      <w:pPr>
        <w:spacing w:after="0"/>
        <w:rPr>
          <w:rFonts w:ascii="Arial" w:hAnsi="Arial" w:cs="Arial"/>
        </w:rPr>
      </w:pPr>
    </w:p>
    <w:p w:rsidR="00942A08" w:rsidRPr="00656686" w:rsidRDefault="00942A08" w:rsidP="00B44E62">
      <w:pPr>
        <w:spacing w:after="0"/>
        <w:jc w:val="center"/>
        <w:rPr>
          <w:rFonts w:ascii="Arial" w:hAnsi="Arial" w:cs="Arial"/>
        </w:rPr>
      </w:pPr>
      <w:proofErr w:type="gramStart"/>
      <w:r w:rsidRPr="00656686">
        <w:rPr>
          <w:rFonts w:ascii="Arial" w:hAnsi="Arial" w:cs="Arial"/>
        </w:rPr>
        <w:t xml:space="preserve">del  </w:t>
      </w:r>
      <w:r w:rsidR="00DE03CE" w:rsidRPr="00656686">
        <w:rPr>
          <w:rFonts w:ascii="Arial" w:hAnsi="Arial" w:cs="Arial"/>
        </w:rPr>
        <w:fldChar w:fldCharType="begin"/>
      </w:r>
      <w:r w:rsidR="00DE03CE" w:rsidRPr="00656686">
        <w:rPr>
          <w:rFonts w:ascii="Arial" w:hAnsi="Arial" w:cs="Arial"/>
        </w:rPr>
        <w:instrText xml:space="preserve"> TIME \@ "dd/MM/yyyy" </w:instrText>
      </w:r>
      <w:r w:rsidR="00DE03CE" w:rsidRPr="00656686">
        <w:rPr>
          <w:rFonts w:ascii="Arial" w:hAnsi="Arial" w:cs="Arial"/>
        </w:rPr>
        <w:fldChar w:fldCharType="separate"/>
      </w:r>
      <w:r w:rsidR="00E52CB3">
        <w:rPr>
          <w:rFonts w:ascii="Arial" w:hAnsi="Arial" w:cs="Arial"/>
          <w:noProof/>
        </w:rPr>
        <w:t>08</w:t>
      </w:r>
      <w:proofErr w:type="gramEnd"/>
      <w:r w:rsidR="00E52CB3">
        <w:rPr>
          <w:rFonts w:ascii="Arial" w:hAnsi="Arial" w:cs="Arial"/>
          <w:noProof/>
        </w:rPr>
        <w:t>/05/2017</w:t>
      </w:r>
      <w:r w:rsidR="00DE03CE" w:rsidRPr="00656686">
        <w:rPr>
          <w:rFonts w:ascii="Arial" w:hAnsi="Arial" w:cs="Arial"/>
        </w:rPr>
        <w:fldChar w:fldCharType="end"/>
      </w:r>
    </w:p>
    <w:p w:rsidR="00B9200F" w:rsidRDefault="00F72173" w:rsidP="00E52CB3">
      <w:pPr>
        <w:spacing w:after="0"/>
        <w:jc w:val="center"/>
        <w:rPr>
          <w:rFonts w:cs="Arial"/>
          <w:sz w:val="28"/>
          <w:szCs w:val="28"/>
        </w:rPr>
      </w:pPr>
      <w:r w:rsidRPr="00656686">
        <w:rPr>
          <w:rFonts w:ascii="Arial" w:hAnsi="Arial" w:cs="Arial"/>
        </w:rPr>
        <w:br w:type="page"/>
      </w:r>
      <w:bookmarkStart w:id="0" w:name="_Toc472937582"/>
      <w:r w:rsidR="00E52CB3" w:rsidRPr="00656686">
        <w:rPr>
          <w:rFonts w:cs="Arial"/>
          <w:sz w:val="28"/>
          <w:szCs w:val="28"/>
        </w:rPr>
        <w:lastRenderedPageBreak/>
        <w:t xml:space="preserve"> </w:t>
      </w:r>
      <w:bookmarkEnd w:id="0"/>
    </w:p>
    <w:p w:rsidR="00402663" w:rsidRDefault="00402663" w:rsidP="00656686">
      <w:pPr>
        <w:spacing w:after="0"/>
        <w:jc w:val="both"/>
        <w:rPr>
          <w:rFonts w:ascii="Arial" w:hAnsi="Arial" w:cs="Arial"/>
        </w:rPr>
      </w:pPr>
    </w:p>
    <w:p w:rsidR="00402663" w:rsidRDefault="00402663" w:rsidP="00656686">
      <w:pPr>
        <w:spacing w:after="0"/>
        <w:jc w:val="both"/>
        <w:rPr>
          <w:rFonts w:ascii="Arial" w:hAnsi="Arial" w:cs="Arial"/>
          <w:b/>
          <w:sz w:val="24"/>
        </w:rPr>
      </w:pPr>
      <w:r w:rsidRPr="00E52CB3">
        <w:rPr>
          <w:rFonts w:ascii="Arial" w:hAnsi="Arial" w:cs="Arial"/>
          <w:b/>
          <w:sz w:val="24"/>
        </w:rPr>
        <w:t xml:space="preserve">Documentazione </w:t>
      </w:r>
      <w:r w:rsidR="00735422" w:rsidRPr="00E52CB3">
        <w:rPr>
          <w:rFonts w:ascii="Arial" w:hAnsi="Arial" w:cs="Arial"/>
          <w:b/>
          <w:sz w:val="24"/>
        </w:rPr>
        <w:t xml:space="preserve">Offerta </w:t>
      </w:r>
      <w:r w:rsidRPr="00E52CB3">
        <w:rPr>
          <w:rFonts w:ascii="Arial" w:hAnsi="Arial" w:cs="Arial"/>
          <w:b/>
          <w:sz w:val="24"/>
        </w:rPr>
        <w:t>Tecnica</w:t>
      </w:r>
    </w:p>
    <w:p w:rsidR="00E52CB3" w:rsidRPr="00E52CB3" w:rsidRDefault="00E52CB3" w:rsidP="00656686">
      <w:pPr>
        <w:spacing w:after="0"/>
        <w:jc w:val="both"/>
        <w:rPr>
          <w:rFonts w:ascii="Arial" w:hAnsi="Arial" w:cs="Arial"/>
          <w:b/>
          <w:sz w:val="24"/>
        </w:rPr>
      </w:pPr>
    </w:p>
    <w:p w:rsidR="00656686" w:rsidRPr="00656686" w:rsidRDefault="00656686" w:rsidP="0065668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La ditta offerente (di seguito Ditta)</w:t>
      </w:r>
      <w:r w:rsidRPr="00656686">
        <w:rPr>
          <w:rFonts w:ascii="Arial" w:hAnsi="Arial" w:cs="Arial"/>
        </w:rPr>
        <w:t xml:space="preserve"> dovrà necessariamente presentare il progetto-offerta attenendosi alle indicazioni del piano dei documenti </w:t>
      </w:r>
      <w:r w:rsidR="007A45EE">
        <w:rPr>
          <w:rFonts w:ascii="Arial" w:hAnsi="Arial" w:cs="Arial"/>
        </w:rPr>
        <w:t>tecnici illustrati</w:t>
      </w:r>
      <w:r>
        <w:rPr>
          <w:rFonts w:ascii="Arial" w:hAnsi="Arial" w:cs="Arial"/>
        </w:rPr>
        <w:t xml:space="preserve"> di seguito</w:t>
      </w:r>
      <w:r w:rsidRPr="00656686">
        <w:rPr>
          <w:rFonts w:ascii="Arial" w:hAnsi="Arial" w:cs="Arial"/>
        </w:rPr>
        <w:t xml:space="preserve"> mantenendo medesima codifica, denominazione ed ordine dei paragrafi e </w:t>
      </w:r>
      <w:r w:rsidR="00356D9A">
        <w:rPr>
          <w:rFonts w:ascii="Arial" w:hAnsi="Arial" w:cs="Arial"/>
        </w:rPr>
        <w:t>sotto-</w:t>
      </w:r>
      <w:r w:rsidR="00356D9A" w:rsidRPr="00656686">
        <w:rPr>
          <w:rFonts w:ascii="Arial" w:hAnsi="Arial" w:cs="Arial"/>
        </w:rPr>
        <w:t>paragrafi</w:t>
      </w:r>
      <w:r w:rsidRPr="00656686">
        <w:rPr>
          <w:rFonts w:ascii="Arial" w:hAnsi="Arial" w:cs="Arial"/>
        </w:rPr>
        <w:t>.</w:t>
      </w:r>
    </w:p>
    <w:p w:rsidR="009E54EB" w:rsidRDefault="009E54EB" w:rsidP="009E54E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La ditta offerente deve:</w:t>
      </w:r>
    </w:p>
    <w:p w:rsidR="003D7253" w:rsidRDefault="003D7253" w:rsidP="009E54EB">
      <w:pPr>
        <w:spacing w:after="0"/>
        <w:jc w:val="both"/>
        <w:rPr>
          <w:rFonts w:ascii="Arial" w:hAnsi="Arial" w:cs="Arial"/>
        </w:rPr>
      </w:pPr>
    </w:p>
    <w:p w:rsidR="003D7253" w:rsidRDefault="003D7253" w:rsidP="009E54EB">
      <w:pPr>
        <w:spacing w:after="0"/>
        <w:jc w:val="both"/>
        <w:rPr>
          <w:rFonts w:ascii="Arial" w:hAnsi="Arial" w:cs="Arial"/>
        </w:rPr>
      </w:pPr>
    </w:p>
    <w:p w:rsidR="009E54EB" w:rsidRPr="003D7253" w:rsidRDefault="00751C06" w:rsidP="003D7253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i/>
        </w:rPr>
      </w:pPr>
      <w:proofErr w:type="gramStart"/>
      <w:r w:rsidRPr="003D7253">
        <w:rPr>
          <w:rFonts w:ascii="Arial" w:hAnsi="Arial" w:cs="Arial"/>
          <w:b/>
          <w:i/>
          <w:u w:val="single"/>
        </w:rPr>
        <w:t>compilare</w:t>
      </w:r>
      <w:proofErr w:type="gramEnd"/>
      <w:r w:rsidRPr="003D7253">
        <w:rPr>
          <w:rFonts w:ascii="Arial" w:hAnsi="Arial" w:cs="Arial"/>
          <w:b/>
          <w:i/>
          <w:u w:val="single"/>
        </w:rPr>
        <w:t xml:space="preserve"> i campi </w:t>
      </w:r>
      <w:r w:rsidR="009E54EB" w:rsidRPr="003D7253">
        <w:rPr>
          <w:rFonts w:ascii="Arial" w:hAnsi="Arial" w:cs="Arial"/>
          <w:b/>
          <w:i/>
          <w:u w:val="single"/>
        </w:rPr>
        <w:t>delle schede tecniche</w:t>
      </w:r>
      <w:r w:rsidR="009E54EB" w:rsidRPr="003D7253">
        <w:rPr>
          <w:rFonts w:ascii="Arial" w:hAnsi="Arial" w:cs="Arial"/>
          <w:b/>
          <w:i/>
        </w:rPr>
        <w:t>:</w:t>
      </w:r>
    </w:p>
    <w:p w:rsidR="003D7253" w:rsidRPr="009E54EB" w:rsidRDefault="003D7253" w:rsidP="003D7253">
      <w:pPr>
        <w:pStyle w:val="Paragrafoelenco"/>
        <w:spacing w:after="0"/>
        <w:ind w:left="360"/>
        <w:jc w:val="both"/>
        <w:rPr>
          <w:rFonts w:ascii="Arial" w:hAnsi="Arial" w:cs="Arial"/>
        </w:rPr>
      </w:pPr>
    </w:p>
    <w:p w:rsidR="009E54EB" w:rsidRPr="00B9200F" w:rsidRDefault="00B9200F" w:rsidP="00F5495F">
      <w:pPr>
        <w:widowControl/>
        <w:numPr>
          <w:ilvl w:val="1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Allegato B (</w:t>
      </w:r>
      <w:r w:rsidR="009E54EB" w:rsidRPr="00B9200F">
        <w:rPr>
          <w:rFonts w:ascii="Arial" w:hAnsi="Arial" w:cs="Arial"/>
          <w:b/>
        </w:rPr>
        <w:t>Schede ICHTA</w:t>
      </w:r>
      <w:r>
        <w:rPr>
          <w:rFonts w:ascii="Arial" w:hAnsi="Arial" w:cs="Arial"/>
          <w:b/>
        </w:rPr>
        <w:t>)</w:t>
      </w:r>
    </w:p>
    <w:p w:rsidR="009E54EB" w:rsidRDefault="009E54EB" w:rsidP="00F5495F">
      <w:pPr>
        <w:widowControl/>
        <w:numPr>
          <w:ilvl w:val="2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300A">
        <w:rPr>
          <w:rFonts w:ascii="Arial" w:hAnsi="Arial" w:cs="Arial"/>
        </w:rPr>
        <w:t>ICHTA.1</w:t>
      </w:r>
      <w:r>
        <w:rPr>
          <w:rFonts w:ascii="Arial" w:hAnsi="Arial" w:cs="Arial"/>
        </w:rPr>
        <w:t xml:space="preserve"> – anagrafica ditta offerente</w:t>
      </w:r>
    </w:p>
    <w:p w:rsidR="009E54EB" w:rsidRDefault="009E54EB" w:rsidP="00F5495F">
      <w:pPr>
        <w:widowControl/>
        <w:numPr>
          <w:ilvl w:val="2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300A">
        <w:rPr>
          <w:rFonts w:ascii="Arial" w:hAnsi="Arial" w:cs="Arial"/>
        </w:rPr>
        <w:t>ICHTA</w:t>
      </w:r>
      <w:r>
        <w:rPr>
          <w:rFonts w:ascii="Arial" w:hAnsi="Arial" w:cs="Arial"/>
        </w:rPr>
        <w:t xml:space="preserve">.2 - </w:t>
      </w:r>
      <w:r w:rsidRPr="00D3300A">
        <w:rPr>
          <w:rFonts w:ascii="Arial" w:hAnsi="Arial" w:cs="Arial"/>
        </w:rPr>
        <w:t xml:space="preserve"> servizio di assistenza tecnica della ditta</w:t>
      </w:r>
    </w:p>
    <w:p w:rsidR="009E54EB" w:rsidRPr="00D3300A" w:rsidRDefault="009E54EB" w:rsidP="00F5495F">
      <w:pPr>
        <w:widowControl/>
        <w:numPr>
          <w:ilvl w:val="2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300A">
        <w:rPr>
          <w:rFonts w:ascii="Arial" w:hAnsi="Arial" w:cs="Arial"/>
        </w:rPr>
        <w:t>ICHTA</w:t>
      </w:r>
      <w:r>
        <w:rPr>
          <w:rFonts w:ascii="Arial" w:hAnsi="Arial" w:cs="Arial"/>
        </w:rPr>
        <w:t>.</w:t>
      </w:r>
      <w:r w:rsidRPr="00D3300A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- </w:t>
      </w:r>
      <w:r w:rsidRPr="00D3300A">
        <w:rPr>
          <w:rFonts w:ascii="Arial" w:hAnsi="Arial" w:cs="Arial"/>
        </w:rPr>
        <w:t xml:space="preserve">offerta per </w:t>
      </w:r>
      <w:r w:rsidR="00617D58">
        <w:rPr>
          <w:rFonts w:ascii="Arial" w:hAnsi="Arial" w:cs="Arial"/>
        </w:rPr>
        <w:t>condizioni di</w:t>
      </w:r>
      <w:r w:rsidRPr="00D3300A">
        <w:rPr>
          <w:rFonts w:ascii="Arial" w:hAnsi="Arial" w:cs="Arial"/>
        </w:rPr>
        <w:t xml:space="preserve"> manutenzione preventiva</w:t>
      </w:r>
      <w:r>
        <w:rPr>
          <w:rFonts w:ascii="Arial" w:hAnsi="Arial" w:cs="Arial"/>
        </w:rPr>
        <w:t>-verifiche sicurezza-verifiche funzionalità</w:t>
      </w:r>
    </w:p>
    <w:p w:rsidR="009E54EB" w:rsidRPr="00B9200F" w:rsidRDefault="00B9200F" w:rsidP="00B01DC5">
      <w:pPr>
        <w:widowControl/>
        <w:numPr>
          <w:ilvl w:val="1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9200F">
        <w:rPr>
          <w:rFonts w:ascii="Arial" w:hAnsi="Arial" w:cs="Arial"/>
          <w:b/>
        </w:rPr>
        <w:t>A</w:t>
      </w:r>
      <w:r w:rsidR="009E54EB" w:rsidRPr="00B9200F">
        <w:rPr>
          <w:rFonts w:ascii="Arial" w:hAnsi="Arial" w:cs="Arial"/>
          <w:b/>
        </w:rPr>
        <w:t>llegato C – Specifiche Tecniche</w:t>
      </w:r>
    </w:p>
    <w:p w:rsidR="00B9200F" w:rsidRDefault="009E54EB" w:rsidP="00B9200F">
      <w:pPr>
        <w:widowControl/>
        <w:numPr>
          <w:ilvl w:val="2"/>
          <w:numId w:val="9"/>
        </w:num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3300A">
        <w:rPr>
          <w:rFonts w:ascii="Arial" w:hAnsi="Arial" w:cs="Arial"/>
        </w:rPr>
        <w:t>Specifiche</w:t>
      </w:r>
      <w:r>
        <w:rPr>
          <w:rFonts w:ascii="Arial" w:hAnsi="Arial" w:cs="Arial"/>
        </w:rPr>
        <w:t xml:space="preserve"> (</w:t>
      </w:r>
      <w:r w:rsidRPr="00D3300A">
        <w:rPr>
          <w:rFonts w:ascii="Arial" w:hAnsi="Arial" w:cs="Arial"/>
        </w:rPr>
        <w:t xml:space="preserve">caratteristiche di minima e preferenziali, </w:t>
      </w:r>
      <w:r>
        <w:rPr>
          <w:rFonts w:ascii="Arial" w:hAnsi="Arial" w:cs="Arial"/>
        </w:rPr>
        <w:t>penali</w:t>
      </w:r>
      <w:r w:rsidRPr="00D3300A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In tale scheda è necessario dare EVIDENZA OGGETTIVA della rispondenza alle caratteristiche di minima e/o preferenziali </w:t>
      </w:r>
      <w:r w:rsidRPr="009E54EB">
        <w:rPr>
          <w:rFonts w:ascii="Arial" w:hAnsi="Arial" w:cs="Arial"/>
        </w:rPr>
        <w:t>esplicitando le eventuali condizioni migliorative</w:t>
      </w:r>
      <w:r>
        <w:rPr>
          <w:rFonts w:ascii="Arial" w:hAnsi="Arial" w:cs="Arial"/>
        </w:rPr>
        <w:t xml:space="preserve"> ed indirizzando ai </w:t>
      </w:r>
      <w:r w:rsidRPr="009E54EB">
        <w:rPr>
          <w:rFonts w:ascii="Arial" w:hAnsi="Arial" w:cs="Arial"/>
        </w:rPr>
        <w:t>documen</w:t>
      </w:r>
      <w:r>
        <w:rPr>
          <w:rFonts w:ascii="Arial" w:hAnsi="Arial" w:cs="Arial"/>
        </w:rPr>
        <w:t>ti previsti nel piano documentale di offerta</w:t>
      </w:r>
      <w:r w:rsidR="00B9200F">
        <w:rPr>
          <w:rFonts w:ascii="Arial" w:hAnsi="Arial" w:cs="Arial"/>
        </w:rPr>
        <w:t>.</w:t>
      </w:r>
    </w:p>
    <w:p w:rsidR="00B9200F" w:rsidRPr="00B9200F" w:rsidRDefault="00B9200F" w:rsidP="00B9200F">
      <w:pPr>
        <w:widowControl/>
        <w:suppressAutoHyphens w:val="0"/>
        <w:autoSpaceDE w:val="0"/>
        <w:autoSpaceDN w:val="0"/>
        <w:adjustRightInd w:val="0"/>
        <w:spacing w:after="0" w:line="240" w:lineRule="auto"/>
        <w:ind w:left="1800"/>
        <w:jc w:val="both"/>
        <w:rPr>
          <w:rFonts w:ascii="Arial" w:hAnsi="Arial" w:cs="Arial"/>
        </w:rPr>
      </w:pPr>
    </w:p>
    <w:p w:rsidR="009E54EB" w:rsidRPr="003D7253" w:rsidRDefault="009E54EB" w:rsidP="003D7253">
      <w:pPr>
        <w:pStyle w:val="Paragrafoelenco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i/>
        </w:rPr>
      </w:pPr>
      <w:proofErr w:type="gramStart"/>
      <w:r w:rsidRPr="003D7253">
        <w:rPr>
          <w:rFonts w:ascii="Arial" w:hAnsi="Arial" w:cs="Arial"/>
          <w:b/>
          <w:i/>
          <w:u w:val="single"/>
        </w:rPr>
        <w:t>presentare</w:t>
      </w:r>
      <w:proofErr w:type="gramEnd"/>
      <w:r w:rsidR="00BD5D4B" w:rsidRPr="003D7253">
        <w:rPr>
          <w:rFonts w:ascii="Arial" w:hAnsi="Arial" w:cs="Arial"/>
          <w:b/>
          <w:i/>
          <w:u w:val="single"/>
        </w:rPr>
        <w:t xml:space="preserve"> in offerta</w:t>
      </w:r>
      <w:r w:rsidRPr="003D7253">
        <w:rPr>
          <w:rFonts w:ascii="Arial" w:hAnsi="Arial" w:cs="Arial"/>
          <w:b/>
          <w:i/>
          <w:u w:val="single"/>
        </w:rPr>
        <w:t xml:space="preserve"> le relazioni tecniche di approfondimento </w:t>
      </w:r>
      <w:r w:rsidR="008E3154" w:rsidRPr="003D7253">
        <w:rPr>
          <w:rFonts w:ascii="Arial" w:hAnsi="Arial" w:cs="Arial"/>
          <w:b/>
          <w:i/>
          <w:u w:val="single"/>
        </w:rPr>
        <w:t>illustrate nella seguente tabella</w:t>
      </w:r>
      <w:r w:rsidR="008E3154" w:rsidRPr="003D7253">
        <w:rPr>
          <w:rFonts w:ascii="Arial" w:hAnsi="Arial" w:cs="Arial"/>
          <w:b/>
          <w:i/>
        </w:rPr>
        <w:t>.</w:t>
      </w:r>
    </w:p>
    <w:p w:rsidR="008E3154" w:rsidRDefault="008E3154" w:rsidP="00656686">
      <w:pPr>
        <w:spacing w:after="0"/>
        <w:jc w:val="both"/>
        <w:rPr>
          <w:rFonts w:ascii="Arial" w:hAnsi="Arial" w:cs="Arial"/>
        </w:rPr>
      </w:pPr>
    </w:p>
    <w:p w:rsidR="00656686" w:rsidRDefault="00BD5D4B" w:rsidP="0065668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I suddetti</w:t>
      </w:r>
      <w:r w:rsidR="00656686" w:rsidRPr="00656686">
        <w:rPr>
          <w:rFonts w:ascii="Arial" w:hAnsi="Arial" w:cs="Arial"/>
        </w:rPr>
        <w:t xml:space="preserve"> documenti tecnici </w:t>
      </w:r>
      <w:r w:rsidR="009A24A7">
        <w:rPr>
          <w:rFonts w:ascii="Arial" w:hAnsi="Arial" w:cs="Arial"/>
        </w:rPr>
        <w:t xml:space="preserve">di offerta </w:t>
      </w:r>
      <w:r w:rsidR="00656686" w:rsidRPr="00656686">
        <w:rPr>
          <w:rFonts w:ascii="Arial" w:hAnsi="Arial" w:cs="Arial"/>
        </w:rPr>
        <w:t>saranno oggetto di valutazione qualitativa da parte della commissione giudicatrice.</w:t>
      </w:r>
    </w:p>
    <w:p w:rsidR="00656686" w:rsidRPr="007A45EE" w:rsidRDefault="00AF57DA" w:rsidP="00656686">
      <w:pPr>
        <w:spacing w:after="0"/>
        <w:rPr>
          <w:rFonts w:ascii="Arial" w:hAnsi="Arial" w:cs="Arial"/>
          <w:i/>
        </w:rPr>
      </w:pPr>
      <w:r w:rsidRPr="007A45EE">
        <w:rPr>
          <w:rFonts w:ascii="Arial" w:hAnsi="Arial" w:cs="Arial"/>
          <w:i/>
        </w:rPr>
        <w:t>Eventuali servizi/forniture aggiuntive ovvero estensioni del campo di applicazione del servizio, non richieste né previste dalla documentazione di gara, non saranno oggetto di valutazione.</w:t>
      </w:r>
    </w:p>
    <w:p w:rsidR="009D599D" w:rsidRDefault="009D599D" w:rsidP="00656686">
      <w:pPr>
        <w:spacing w:after="0"/>
        <w:rPr>
          <w:rFonts w:ascii="Arial" w:hAnsi="Arial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3402"/>
        <w:gridCol w:w="5792"/>
      </w:tblGrid>
      <w:tr w:rsidR="00656686" w:rsidRPr="00656686" w:rsidTr="009F0D16">
        <w:trPr>
          <w:trHeight w:val="600"/>
        </w:trPr>
        <w:tc>
          <w:tcPr>
            <w:tcW w:w="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686" w:rsidRPr="00656686" w:rsidRDefault="00656686" w:rsidP="006A27FC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656686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ID</w:t>
            </w:r>
          </w:p>
        </w:tc>
        <w:tc>
          <w:tcPr>
            <w:tcW w:w="176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686" w:rsidRPr="00656686" w:rsidRDefault="00656686" w:rsidP="006A27FC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656686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DOCUMENTO</w:t>
            </w:r>
          </w:p>
        </w:tc>
        <w:tc>
          <w:tcPr>
            <w:tcW w:w="30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686" w:rsidRPr="00656686" w:rsidRDefault="007A45EE" w:rsidP="008E3154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DIMENSIONI </w:t>
            </w:r>
            <w:r w:rsidR="00656686" w:rsidRPr="00656686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MASSIME </w:t>
            </w:r>
            <w:r w:rsidR="00656686" w:rsidRPr="00656686">
              <w:rPr>
                <w:rFonts w:ascii="Arial" w:eastAsia="Times New Roman" w:hAnsi="Arial" w:cs="Arial"/>
                <w:color w:val="000000"/>
                <w:lang w:eastAsia="it-IT"/>
              </w:rPr>
              <w:t xml:space="preserve">(formato A4, carattere </w:t>
            </w:r>
            <w:proofErr w:type="spellStart"/>
            <w:r w:rsidR="008E3154">
              <w:rPr>
                <w:rFonts w:ascii="Arial" w:eastAsia="Times New Roman" w:hAnsi="Arial" w:cs="Arial"/>
                <w:color w:val="000000"/>
                <w:lang w:eastAsia="it-IT"/>
              </w:rPr>
              <w:t>Arial</w:t>
            </w:r>
            <w:proofErr w:type="spellEnd"/>
            <w:r w:rsidR="00656686" w:rsidRPr="00656686">
              <w:rPr>
                <w:rFonts w:ascii="Arial" w:eastAsia="Times New Roman" w:hAnsi="Arial" w:cs="Arial"/>
                <w:color w:val="000000"/>
                <w:lang w:eastAsia="it-IT"/>
              </w:rPr>
              <w:t>, dimensione carattere 11)</w:t>
            </w:r>
          </w:p>
        </w:tc>
      </w:tr>
      <w:tr w:rsidR="00656686" w:rsidRPr="00656686" w:rsidTr="009F0D16">
        <w:trPr>
          <w:trHeight w:val="204"/>
        </w:trPr>
        <w:tc>
          <w:tcPr>
            <w:tcW w:w="2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656686" w:rsidRPr="00656686" w:rsidRDefault="008E3154" w:rsidP="006A27FC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A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656686" w:rsidRPr="00656686" w:rsidRDefault="00E64FD0" w:rsidP="006A27FC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aps/>
                <w:color w:val="000000"/>
                <w:lang w:eastAsia="it-IT"/>
              </w:rPr>
              <w:t xml:space="preserve">CARATTERISTICHE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>GENERALI DEL SERVIZIO</w:t>
            </w:r>
          </w:p>
        </w:tc>
        <w:tc>
          <w:tcPr>
            <w:tcW w:w="30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656686" w:rsidRPr="00656686" w:rsidRDefault="008A49F6" w:rsidP="008A49F6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12 pagine (escluse</w:t>
            </w:r>
            <w:r w:rsidR="00055129">
              <w:rPr>
                <w:rFonts w:ascii="Arial" w:eastAsia="Times New Roman" w:hAnsi="Arial" w:cs="Arial"/>
                <w:color w:val="000000"/>
                <w:lang w:eastAsia="it-IT"/>
              </w:rPr>
              <w:t xml:space="preserve"> certificazioni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>)</w:t>
            </w:r>
          </w:p>
        </w:tc>
      </w:tr>
      <w:tr w:rsidR="00656686" w:rsidRPr="00656686" w:rsidTr="009F0D16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686" w:rsidRPr="00656686" w:rsidRDefault="00656686" w:rsidP="00C75F40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56686">
              <w:rPr>
                <w:rFonts w:ascii="Arial" w:eastAsia="Times New Roman" w:hAnsi="Arial" w:cs="Arial"/>
                <w:color w:val="000000"/>
                <w:lang w:eastAsia="it-IT"/>
              </w:rPr>
              <w:t>A1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686" w:rsidRPr="00656686" w:rsidRDefault="008E3154" w:rsidP="00C75F40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Organizzazione generale del servizio</w:t>
            </w:r>
          </w:p>
        </w:tc>
        <w:tc>
          <w:tcPr>
            <w:tcW w:w="30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686" w:rsidRPr="00656686" w:rsidRDefault="005A519B" w:rsidP="003D7253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Descrizione della organizzazione generale del servizio al fine di ottemperare alle specifiche richieste/offerte. </w:t>
            </w:r>
            <w:r w:rsidR="00E64FD0">
              <w:rPr>
                <w:rFonts w:ascii="Arial" w:eastAsia="Times New Roman" w:hAnsi="Arial" w:cs="Arial"/>
                <w:color w:val="000000"/>
                <w:lang w:eastAsia="it-IT"/>
              </w:rPr>
              <w:t xml:space="preserve">Descrizione della piano della qualità. Definizione ed eventuali approfondimenti di dettaglio sulla copertura del servizio </w:t>
            </w:r>
            <w:r w:rsidR="00BD5D4B">
              <w:rPr>
                <w:rFonts w:ascii="Arial" w:eastAsia="Times New Roman" w:hAnsi="Arial" w:cs="Arial"/>
                <w:color w:val="000000"/>
                <w:lang w:eastAsia="it-IT"/>
              </w:rPr>
              <w:t>(</w:t>
            </w:r>
            <w:r w:rsidR="00E64FD0">
              <w:rPr>
                <w:rFonts w:ascii="Arial" w:eastAsia="Times New Roman" w:hAnsi="Arial" w:cs="Arial"/>
                <w:color w:val="000000"/>
                <w:lang w:eastAsia="it-IT"/>
              </w:rPr>
              <w:t>cfr.</w:t>
            </w:r>
            <w:r w:rsidR="009D599D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r w:rsidR="009D7215">
              <w:rPr>
                <w:rFonts w:ascii="Arial" w:eastAsia="Times New Roman" w:hAnsi="Arial" w:cs="Arial"/>
                <w:color w:val="000000"/>
                <w:lang w:eastAsia="it-IT"/>
              </w:rPr>
              <w:t>A</w:t>
            </w:r>
            <w:r w:rsidR="00E64FD0">
              <w:rPr>
                <w:rFonts w:ascii="Arial" w:eastAsia="Times New Roman" w:hAnsi="Arial" w:cs="Arial"/>
                <w:color w:val="000000"/>
                <w:lang w:eastAsia="it-IT"/>
              </w:rPr>
              <w:t>llegato C).</w:t>
            </w:r>
            <w:r w:rsidR="008A49F6">
              <w:rPr>
                <w:rFonts w:ascii="Arial" w:eastAsia="Times New Roman" w:hAnsi="Arial" w:cs="Arial"/>
                <w:color w:val="000000"/>
                <w:lang w:eastAsia="it-IT"/>
              </w:rPr>
              <w:t xml:space="preserve"> Sedi e risorse.</w:t>
            </w:r>
            <w:r w:rsidR="009A24A7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r w:rsidR="009A24A7" w:rsidRPr="008A49F6">
              <w:rPr>
                <w:rFonts w:ascii="Arial" w:eastAsia="Times New Roman" w:hAnsi="Arial" w:cs="Arial"/>
                <w:color w:val="000000"/>
                <w:lang w:eastAsia="it-IT"/>
              </w:rPr>
              <w:t>Rispondenza a standard/norme</w:t>
            </w:r>
            <w:r w:rsidR="008A49F6" w:rsidRPr="008A49F6">
              <w:rPr>
                <w:rFonts w:ascii="Arial" w:eastAsia="Times New Roman" w:hAnsi="Arial" w:cs="Arial"/>
                <w:color w:val="000000"/>
                <w:lang w:eastAsia="it-IT"/>
              </w:rPr>
              <w:t xml:space="preserve"> e certificazioni</w:t>
            </w:r>
            <w:r w:rsidR="003D7253">
              <w:rPr>
                <w:rFonts w:ascii="Arial" w:eastAsia="Times New Roman" w:hAnsi="Arial" w:cs="Arial"/>
                <w:color w:val="000000"/>
                <w:lang w:eastAsia="it-IT"/>
              </w:rPr>
              <w:t>.</w:t>
            </w:r>
          </w:p>
        </w:tc>
      </w:tr>
      <w:tr w:rsidR="00656686" w:rsidRPr="00656686" w:rsidTr="009F0D16">
        <w:trPr>
          <w:trHeight w:val="58"/>
        </w:trPr>
        <w:tc>
          <w:tcPr>
            <w:tcW w:w="2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656686" w:rsidRPr="00656686" w:rsidRDefault="00656686" w:rsidP="006A27FC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56686">
              <w:rPr>
                <w:rFonts w:ascii="Arial" w:eastAsia="Times New Roman" w:hAnsi="Arial" w:cs="Arial"/>
                <w:color w:val="000000"/>
                <w:lang w:eastAsia="it-IT"/>
              </w:rPr>
              <w:t>B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656686" w:rsidRPr="00656686" w:rsidRDefault="00E64FD0" w:rsidP="006A27FC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TEMPI</w:t>
            </w:r>
          </w:p>
        </w:tc>
        <w:tc>
          <w:tcPr>
            <w:tcW w:w="30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656686" w:rsidRPr="00656686" w:rsidRDefault="00055129" w:rsidP="00055129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12 pagine (escluse procedure)</w:t>
            </w:r>
          </w:p>
        </w:tc>
      </w:tr>
      <w:tr w:rsidR="00656686" w:rsidRPr="00656686" w:rsidTr="009F0D16">
        <w:trPr>
          <w:trHeight w:val="600"/>
        </w:trPr>
        <w:tc>
          <w:tcPr>
            <w:tcW w:w="2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686" w:rsidRPr="00656686" w:rsidRDefault="00656686" w:rsidP="00C75F40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56686">
              <w:rPr>
                <w:rFonts w:ascii="Arial" w:eastAsia="Times New Roman" w:hAnsi="Arial" w:cs="Arial"/>
                <w:color w:val="000000"/>
                <w:lang w:eastAsia="it-IT"/>
              </w:rPr>
              <w:t>B</w:t>
            </w:r>
            <w:r w:rsidR="005A519B">
              <w:rPr>
                <w:rFonts w:ascii="Arial" w:eastAsia="Times New Roman" w:hAnsi="Arial" w:cs="Arial"/>
                <w:color w:val="000000"/>
                <w:lang w:eastAsia="it-IT"/>
              </w:rPr>
              <w:t>1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686" w:rsidRPr="00656686" w:rsidRDefault="00E64FD0" w:rsidP="00C75F40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Organizzazione per la rispondenza ai tempi</w:t>
            </w:r>
          </w:p>
        </w:tc>
        <w:tc>
          <w:tcPr>
            <w:tcW w:w="30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686" w:rsidRPr="00656686" w:rsidRDefault="00E64FD0" w:rsidP="009D599D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Descrizione della organizzazione del servizio al fine di ottemperare a</w:t>
            </w:r>
            <w:r w:rsidR="005A519B">
              <w:rPr>
                <w:rFonts w:ascii="Arial" w:eastAsia="Times New Roman" w:hAnsi="Arial" w:cs="Arial"/>
                <w:color w:val="000000"/>
                <w:lang w:eastAsia="it-IT"/>
              </w:rPr>
              <w:t>lle specifiche richieste/offerte. Definizione ed eventuali approfondimenti di dettaglio sui tempi di risposta del servizio (cfr.</w:t>
            </w:r>
            <w:r w:rsidR="009D599D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r w:rsidR="009D7215">
              <w:rPr>
                <w:rFonts w:ascii="Arial" w:eastAsia="Times New Roman" w:hAnsi="Arial" w:cs="Arial"/>
                <w:color w:val="000000"/>
                <w:lang w:eastAsia="it-IT"/>
              </w:rPr>
              <w:t>A</w:t>
            </w:r>
            <w:r w:rsidR="005A519B">
              <w:rPr>
                <w:rFonts w:ascii="Arial" w:eastAsia="Times New Roman" w:hAnsi="Arial" w:cs="Arial"/>
                <w:color w:val="000000"/>
                <w:lang w:eastAsia="it-IT"/>
              </w:rPr>
              <w:t xml:space="preserve">llegato C). </w:t>
            </w:r>
            <w:r w:rsidR="009D599D">
              <w:rPr>
                <w:rFonts w:ascii="Arial" w:eastAsia="Times New Roman" w:hAnsi="Arial" w:cs="Arial"/>
                <w:color w:val="000000"/>
                <w:lang w:eastAsia="it-IT"/>
              </w:rPr>
              <w:t>Procedure di manutenzione correttiva.</w:t>
            </w:r>
          </w:p>
        </w:tc>
      </w:tr>
      <w:tr w:rsidR="00656686" w:rsidRPr="00656686" w:rsidTr="009F0D16">
        <w:trPr>
          <w:trHeight w:val="166"/>
        </w:trPr>
        <w:tc>
          <w:tcPr>
            <w:tcW w:w="2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656686" w:rsidRPr="00656686" w:rsidRDefault="00656686" w:rsidP="00C75F40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56686">
              <w:rPr>
                <w:rFonts w:ascii="Arial" w:eastAsia="Times New Roman" w:hAnsi="Arial" w:cs="Arial"/>
                <w:color w:val="000000"/>
                <w:lang w:eastAsia="it-IT"/>
              </w:rPr>
              <w:t>C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656686" w:rsidRPr="00656686" w:rsidRDefault="005A519B" w:rsidP="00C75F40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56686">
              <w:rPr>
                <w:rFonts w:ascii="Arial" w:eastAsia="Times New Roman" w:hAnsi="Arial" w:cs="Arial"/>
                <w:color w:val="000000"/>
                <w:lang w:eastAsia="it-IT"/>
              </w:rPr>
              <w:t>ATTIVITA' PROGRAMMATE E UPTIME</w:t>
            </w:r>
          </w:p>
        </w:tc>
        <w:tc>
          <w:tcPr>
            <w:tcW w:w="30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656686" w:rsidRPr="00656686" w:rsidRDefault="00055129" w:rsidP="00055129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12 pagine (esclusi protocolli)</w:t>
            </w:r>
          </w:p>
        </w:tc>
      </w:tr>
      <w:tr w:rsidR="00656686" w:rsidRPr="00656686" w:rsidTr="009F0D16">
        <w:trPr>
          <w:trHeight w:val="600"/>
        </w:trPr>
        <w:tc>
          <w:tcPr>
            <w:tcW w:w="2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686" w:rsidRPr="00656686" w:rsidRDefault="00656686" w:rsidP="00C75F40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56686">
              <w:rPr>
                <w:rFonts w:ascii="Arial" w:eastAsia="Times New Roman" w:hAnsi="Arial" w:cs="Arial"/>
                <w:color w:val="000000"/>
                <w:lang w:eastAsia="it-IT"/>
              </w:rPr>
              <w:lastRenderedPageBreak/>
              <w:t>C1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686" w:rsidRPr="00656686" w:rsidRDefault="005A519B" w:rsidP="00C75F40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Organizzazione per la rispondenza alle attività programmate e </w:t>
            </w:r>
            <w:proofErr w:type="spellStart"/>
            <w:r>
              <w:rPr>
                <w:rFonts w:ascii="Arial" w:eastAsia="Times New Roman" w:hAnsi="Arial" w:cs="Arial"/>
                <w:color w:val="000000"/>
                <w:lang w:eastAsia="it-IT"/>
              </w:rPr>
              <w:t>uptime</w:t>
            </w:r>
            <w:proofErr w:type="spellEnd"/>
          </w:p>
        </w:tc>
        <w:tc>
          <w:tcPr>
            <w:tcW w:w="30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686" w:rsidRPr="00656686" w:rsidRDefault="005A519B" w:rsidP="00E33B77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Descrizione della organizzazione del servizio al fine di ottemperare alle specifiche richieste/offerte. Definizione ed eventuali approfondimenti di dettaglio sulle attività programmate ed</w:t>
            </w:r>
            <w:r w:rsidR="00E33B77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proofErr w:type="spellStart"/>
            <w:r w:rsidR="00E33B77">
              <w:rPr>
                <w:rFonts w:ascii="Arial" w:eastAsia="Times New Roman" w:hAnsi="Arial" w:cs="Arial"/>
                <w:color w:val="000000"/>
                <w:lang w:eastAsia="it-IT"/>
              </w:rPr>
              <w:t>uptime</w:t>
            </w:r>
            <w:proofErr w:type="spellEnd"/>
            <w:r w:rsidR="00E33B77">
              <w:rPr>
                <w:rFonts w:ascii="Arial" w:eastAsia="Times New Roman" w:hAnsi="Arial" w:cs="Arial"/>
                <w:color w:val="000000"/>
                <w:lang w:eastAsia="it-IT"/>
              </w:rPr>
              <w:t xml:space="preserve"> (cfr. A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llegato C). </w:t>
            </w:r>
            <w:r w:rsidR="009A24A7">
              <w:rPr>
                <w:rFonts w:ascii="Arial" w:eastAsia="Times New Roman" w:hAnsi="Arial" w:cs="Arial"/>
                <w:color w:val="000000"/>
                <w:lang w:eastAsia="it-IT"/>
              </w:rPr>
              <w:t>Protocolli operativi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 di manutenzione preventiva, verifiche di sicurezza, verifiche funzionali/qualità.</w:t>
            </w:r>
            <w:r w:rsidR="008A49F6">
              <w:rPr>
                <w:rFonts w:ascii="Arial" w:eastAsia="Times New Roman" w:hAnsi="Arial" w:cs="Arial"/>
                <w:color w:val="000000"/>
                <w:lang w:eastAsia="it-IT"/>
              </w:rPr>
              <w:t xml:space="preserve"> Periodicità dei controlli </w:t>
            </w:r>
            <w:r w:rsidR="008A49F6" w:rsidRPr="008A49F6">
              <w:rPr>
                <w:rFonts w:ascii="Arial" w:eastAsia="Times New Roman" w:hAnsi="Arial" w:cs="Arial"/>
                <w:color w:val="000000"/>
                <w:lang w:eastAsia="it-IT"/>
              </w:rPr>
              <w:t>(cfr.</w:t>
            </w:r>
            <w:r w:rsidR="00E33B77">
              <w:rPr>
                <w:rFonts w:ascii="Arial" w:eastAsia="Times New Roman" w:hAnsi="Arial" w:cs="Arial"/>
                <w:color w:val="000000"/>
                <w:lang w:eastAsia="it-IT"/>
              </w:rPr>
              <w:t xml:space="preserve"> A</w:t>
            </w:r>
            <w:r w:rsidR="008A49F6" w:rsidRPr="008A49F6">
              <w:rPr>
                <w:rFonts w:ascii="Arial" w:eastAsia="Times New Roman" w:hAnsi="Arial" w:cs="Arial"/>
                <w:color w:val="000000"/>
                <w:lang w:eastAsia="it-IT"/>
              </w:rPr>
              <w:t>llegato ICHTA).</w:t>
            </w:r>
          </w:p>
        </w:tc>
      </w:tr>
      <w:tr w:rsidR="009D599D" w:rsidRPr="00656686" w:rsidTr="009F0D16">
        <w:trPr>
          <w:trHeight w:val="141"/>
        </w:trPr>
        <w:tc>
          <w:tcPr>
            <w:tcW w:w="2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9D599D" w:rsidRPr="00656686" w:rsidRDefault="00E52CB3" w:rsidP="009D599D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D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9D599D" w:rsidRPr="00656686" w:rsidRDefault="009D599D" w:rsidP="009D599D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FORNITURE ACCESSORIE</w:t>
            </w:r>
          </w:p>
        </w:tc>
        <w:tc>
          <w:tcPr>
            <w:tcW w:w="30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9D599D" w:rsidRPr="00656686" w:rsidRDefault="003D7253" w:rsidP="009D599D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10</w:t>
            </w:r>
            <w:r w:rsidR="009D599D">
              <w:rPr>
                <w:rFonts w:ascii="Arial" w:eastAsia="Times New Roman" w:hAnsi="Arial" w:cs="Arial"/>
                <w:color w:val="000000"/>
                <w:lang w:eastAsia="it-IT"/>
              </w:rPr>
              <w:t xml:space="preserve"> pagine (esclusi</w:t>
            </w:r>
            <w:r w:rsidR="009D599D" w:rsidRPr="00656686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proofErr w:type="spellStart"/>
            <w:r w:rsidR="009D599D" w:rsidRPr="00656686">
              <w:rPr>
                <w:rFonts w:ascii="Arial" w:eastAsia="Times New Roman" w:hAnsi="Arial" w:cs="Arial"/>
                <w:color w:val="000000"/>
                <w:lang w:eastAsia="it-IT"/>
              </w:rPr>
              <w:t>datasheet</w:t>
            </w:r>
            <w:proofErr w:type="spellEnd"/>
            <w:r w:rsidR="009D599D" w:rsidRPr="00656686">
              <w:rPr>
                <w:rFonts w:ascii="Arial" w:eastAsia="Times New Roman" w:hAnsi="Arial" w:cs="Arial"/>
                <w:color w:val="000000"/>
                <w:lang w:eastAsia="it-IT"/>
              </w:rPr>
              <w:t xml:space="preserve">, </w:t>
            </w:r>
            <w:r w:rsidRPr="00656686">
              <w:rPr>
                <w:rFonts w:ascii="Arial" w:eastAsia="Times New Roman" w:hAnsi="Arial" w:cs="Arial"/>
                <w:color w:val="000000"/>
                <w:lang w:eastAsia="it-IT"/>
              </w:rPr>
              <w:t>dépliant</w:t>
            </w:r>
            <w:r w:rsidR="009D599D" w:rsidRPr="00656686">
              <w:rPr>
                <w:rFonts w:ascii="Arial" w:eastAsia="Times New Roman" w:hAnsi="Arial" w:cs="Arial"/>
                <w:color w:val="000000"/>
                <w:lang w:eastAsia="it-IT"/>
              </w:rPr>
              <w:t>, certificati, etc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>.</w:t>
            </w:r>
            <w:r w:rsidR="009D599D">
              <w:rPr>
                <w:rFonts w:ascii="Arial" w:eastAsia="Times New Roman" w:hAnsi="Arial" w:cs="Arial"/>
                <w:color w:val="000000"/>
                <w:lang w:eastAsia="it-IT"/>
              </w:rPr>
              <w:t>)</w:t>
            </w:r>
          </w:p>
        </w:tc>
      </w:tr>
      <w:tr w:rsidR="009D599D" w:rsidRPr="00656686" w:rsidTr="009F0D16">
        <w:trPr>
          <w:trHeight w:val="600"/>
        </w:trPr>
        <w:tc>
          <w:tcPr>
            <w:tcW w:w="2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599D" w:rsidRPr="00656686" w:rsidRDefault="00E52CB3" w:rsidP="009D599D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D</w:t>
            </w:r>
            <w:r w:rsidR="009D599D" w:rsidRPr="00656686">
              <w:rPr>
                <w:rFonts w:ascii="Arial" w:eastAsia="Times New Roman" w:hAnsi="Arial" w:cs="Arial"/>
                <w:color w:val="000000"/>
                <w:lang w:eastAsia="it-IT"/>
              </w:rPr>
              <w:t>1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599D" w:rsidRPr="00656686" w:rsidRDefault="009D599D" w:rsidP="009D599D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Organizzazione per la rispondenza alle forniture accessorie</w:t>
            </w:r>
          </w:p>
        </w:tc>
        <w:tc>
          <w:tcPr>
            <w:tcW w:w="30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599D" w:rsidRPr="00656686" w:rsidRDefault="009D599D" w:rsidP="009D599D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Descrizione della organizzazione del servizio al fine di ottemperare alle specifiche richieste/offerte. Definizione </w:t>
            </w:r>
            <w:bookmarkStart w:id="1" w:name="_GoBack"/>
            <w:bookmarkEnd w:id="1"/>
            <w:r>
              <w:rPr>
                <w:rFonts w:ascii="Arial" w:eastAsia="Times New Roman" w:hAnsi="Arial" w:cs="Arial"/>
                <w:color w:val="000000"/>
                <w:lang w:eastAsia="it-IT"/>
              </w:rPr>
              <w:t>ed eventuali approfondimenti di dettaglio sulle forniture accessorie (cfr. Allegato C). Piano per la fornitura di parti/ricambi originali e/o compatibili a norma di legge.</w:t>
            </w:r>
          </w:p>
        </w:tc>
      </w:tr>
      <w:tr w:rsidR="009D599D" w:rsidRPr="00656686" w:rsidTr="009D599D">
        <w:trPr>
          <w:trHeight w:val="58"/>
        </w:trPr>
        <w:tc>
          <w:tcPr>
            <w:tcW w:w="2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:rsidR="009D599D" w:rsidRPr="00656686" w:rsidRDefault="00E52CB3" w:rsidP="009D599D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E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9D599D" w:rsidRPr="00656686" w:rsidRDefault="009D599D" w:rsidP="009D599D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56686">
              <w:rPr>
                <w:rFonts w:ascii="Arial" w:eastAsia="Times New Roman" w:hAnsi="Arial" w:cs="Arial"/>
                <w:lang w:eastAsia="it-IT"/>
              </w:rPr>
              <w:t>SERVIZI ACCESSORI</w:t>
            </w:r>
          </w:p>
        </w:tc>
        <w:tc>
          <w:tcPr>
            <w:tcW w:w="30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9D599D" w:rsidRPr="00656686" w:rsidRDefault="009D599D" w:rsidP="009D599D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10 pagine</w:t>
            </w:r>
          </w:p>
        </w:tc>
      </w:tr>
      <w:tr w:rsidR="009D599D" w:rsidRPr="00656686" w:rsidTr="009D599D">
        <w:trPr>
          <w:trHeight w:val="600"/>
        </w:trPr>
        <w:tc>
          <w:tcPr>
            <w:tcW w:w="2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99D" w:rsidRPr="00656686" w:rsidRDefault="00E52CB3" w:rsidP="009D599D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E</w:t>
            </w:r>
            <w:r w:rsidR="009D599D" w:rsidRPr="00656686">
              <w:rPr>
                <w:rFonts w:ascii="Arial" w:eastAsia="Times New Roman" w:hAnsi="Arial" w:cs="Arial"/>
                <w:color w:val="000000"/>
                <w:lang w:eastAsia="it-IT"/>
              </w:rPr>
              <w:t>1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599D" w:rsidRPr="00656686" w:rsidRDefault="009D599D" w:rsidP="009D599D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Organizzazione per la rispondenza alla fornitura di servizi accessori</w:t>
            </w:r>
          </w:p>
        </w:tc>
        <w:tc>
          <w:tcPr>
            <w:tcW w:w="30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599D" w:rsidRPr="00656686" w:rsidRDefault="009D599D" w:rsidP="009D599D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Descrizione della organizzazione del servizio al fine di ottemperare alle specifiche richieste/offerte. Definizione ed eventuali approfondimenti di dettaglio sui servizi accessori (cfr. Allegato C).</w:t>
            </w:r>
          </w:p>
        </w:tc>
      </w:tr>
      <w:tr w:rsidR="009D599D" w:rsidRPr="00656686" w:rsidTr="009D599D">
        <w:trPr>
          <w:trHeight w:val="140"/>
        </w:trPr>
        <w:tc>
          <w:tcPr>
            <w:tcW w:w="2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:rsidR="009D599D" w:rsidRPr="00656686" w:rsidRDefault="00E52CB3" w:rsidP="009D599D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F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9D599D" w:rsidRPr="00656686" w:rsidRDefault="009D599D" w:rsidP="009D599D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56686">
              <w:rPr>
                <w:rFonts w:ascii="Arial" w:eastAsia="Times New Roman" w:hAnsi="Arial" w:cs="Arial"/>
                <w:lang w:eastAsia="it-IT"/>
              </w:rPr>
              <w:t>COMUNICAZIONE E RENDICONTAZIONE</w:t>
            </w:r>
          </w:p>
        </w:tc>
        <w:tc>
          <w:tcPr>
            <w:tcW w:w="30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9D599D" w:rsidRPr="00656686" w:rsidRDefault="009D599D" w:rsidP="009D599D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6</w:t>
            </w:r>
            <w:r w:rsidRPr="00656686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>pagine</w:t>
            </w:r>
            <w:r w:rsidRPr="00656686">
              <w:rPr>
                <w:rFonts w:ascii="Arial" w:eastAsia="Times New Roman" w:hAnsi="Arial" w:cs="Arial"/>
                <w:color w:val="000000"/>
                <w:lang w:eastAsia="it-IT"/>
              </w:rPr>
              <w:t xml:space="preserve"> (esclusi eventuali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>esempi fac-simile di documenti, report, etc</w:t>
            </w:r>
            <w:r w:rsidR="003D7253">
              <w:rPr>
                <w:rFonts w:ascii="Arial" w:eastAsia="Times New Roman" w:hAnsi="Arial" w:cs="Arial"/>
                <w:color w:val="000000"/>
                <w:lang w:eastAsia="it-IT"/>
              </w:rPr>
              <w:t>.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>)</w:t>
            </w:r>
          </w:p>
        </w:tc>
      </w:tr>
      <w:tr w:rsidR="009D599D" w:rsidRPr="00656686" w:rsidTr="009D599D">
        <w:trPr>
          <w:trHeight w:val="1500"/>
        </w:trPr>
        <w:tc>
          <w:tcPr>
            <w:tcW w:w="2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99D" w:rsidRPr="00656686" w:rsidRDefault="00E52CB3" w:rsidP="009D599D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F</w:t>
            </w:r>
            <w:r w:rsidR="009D599D" w:rsidRPr="00656686">
              <w:rPr>
                <w:rFonts w:ascii="Arial" w:eastAsia="Times New Roman" w:hAnsi="Arial" w:cs="Arial"/>
                <w:color w:val="000000"/>
                <w:lang w:eastAsia="it-IT"/>
              </w:rPr>
              <w:t>1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599D" w:rsidRPr="00656686" w:rsidRDefault="009D599D" w:rsidP="009D599D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Organizzazione per la rispondenza ai requisiti di comunicazione e rendicontazione.</w:t>
            </w:r>
          </w:p>
        </w:tc>
        <w:tc>
          <w:tcPr>
            <w:tcW w:w="30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599D" w:rsidRPr="00656686" w:rsidRDefault="009D599D" w:rsidP="009D599D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Descrizione della organizzazione del servizio al fine di ottemperare alle specifiche richieste/offerte. Definizione ed eventuali approfondimenti di dettaglio sulle modalità di comunicazione e rendicontazione (cfr. Allegato C).</w:t>
            </w:r>
          </w:p>
        </w:tc>
      </w:tr>
      <w:tr w:rsidR="009D599D" w:rsidRPr="00656686" w:rsidTr="009D599D">
        <w:trPr>
          <w:trHeight w:val="112"/>
        </w:trPr>
        <w:tc>
          <w:tcPr>
            <w:tcW w:w="2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</w:tcPr>
          <w:p w:rsidR="009D599D" w:rsidRPr="00656686" w:rsidRDefault="00E52CB3" w:rsidP="009D599D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G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9D599D" w:rsidRPr="00656686" w:rsidRDefault="009D599D" w:rsidP="009D599D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56686">
              <w:rPr>
                <w:rFonts w:ascii="Arial" w:eastAsia="Times New Roman" w:hAnsi="Arial" w:cs="Arial"/>
                <w:lang w:eastAsia="it-IT"/>
              </w:rPr>
              <w:t>ATTIVITA' DI SUPPORTO</w:t>
            </w:r>
          </w:p>
        </w:tc>
        <w:tc>
          <w:tcPr>
            <w:tcW w:w="30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9D599D" w:rsidRPr="00656686" w:rsidRDefault="009D599D" w:rsidP="009D599D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6</w:t>
            </w:r>
            <w:r w:rsidRPr="00656686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>pagine</w:t>
            </w:r>
          </w:p>
        </w:tc>
      </w:tr>
      <w:tr w:rsidR="009D599D" w:rsidRPr="00656686" w:rsidTr="009D599D">
        <w:trPr>
          <w:trHeight w:val="600"/>
        </w:trPr>
        <w:tc>
          <w:tcPr>
            <w:tcW w:w="22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99D" w:rsidRPr="00656686" w:rsidRDefault="00E52CB3" w:rsidP="009D599D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G</w:t>
            </w:r>
            <w:r w:rsidR="009D599D" w:rsidRPr="00656686">
              <w:rPr>
                <w:rFonts w:ascii="Arial" w:eastAsia="Times New Roman" w:hAnsi="Arial" w:cs="Arial"/>
                <w:color w:val="000000"/>
                <w:lang w:eastAsia="it-IT"/>
              </w:rPr>
              <w:t>1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599D" w:rsidRPr="00656686" w:rsidRDefault="009D599D" w:rsidP="009D599D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Organizzazione per la rispondenza ai requisiti delle attività di supporto.</w:t>
            </w:r>
          </w:p>
        </w:tc>
        <w:tc>
          <w:tcPr>
            <w:tcW w:w="30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599D" w:rsidRPr="00656686" w:rsidRDefault="009D599D" w:rsidP="009D599D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Descrizione della organizzazione del servizio al fine di ottemperare alle specifiche richieste/offerte. Definizione ed eventuali approfondimenti di dettaglio sulle attività di supporto (cfr. Allegato C).</w:t>
            </w:r>
          </w:p>
        </w:tc>
      </w:tr>
      <w:tr w:rsidR="00656686" w:rsidRPr="00656686" w:rsidTr="009D599D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</w:tcPr>
          <w:p w:rsidR="00656686" w:rsidRPr="00656686" w:rsidRDefault="00E52CB3" w:rsidP="00C75F40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H</w:t>
            </w:r>
          </w:p>
        </w:tc>
        <w:tc>
          <w:tcPr>
            <w:tcW w:w="176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656686" w:rsidRPr="00656686" w:rsidRDefault="009A24A7" w:rsidP="00C75F40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656686">
              <w:rPr>
                <w:rFonts w:ascii="Arial" w:eastAsia="Times New Roman" w:hAnsi="Arial" w:cs="Arial"/>
                <w:lang w:eastAsia="it-IT"/>
              </w:rPr>
              <w:t>PERSONALE TECNICO IMPIEGATO NEL SERVIZIO</w:t>
            </w:r>
          </w:p>
        </w:tc>
        <w:tc>
          <w:tcPr>
            <w:tcW w:w="300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D9D9D9" w:fill="D9D9D9"/>
            <w:vAlign w:val="center"/>
            <w:hideMark/>
          </w:tcPr>
          <w:p w:rsidR="00656686" w:rsidRPr="00656686" w:rsidRDefault="00055129" w:rsidP="00055129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8 pagine (esclusi</w:t>
            </w:r>
            <w:r w:rsidRPr="00656686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r w:rsidR="003D7253">
              <w:rPr>
                <w:rFonts w:ascii="Arial" w:eastAsia="Times New Roman" w:hAnsi="Arial" w:cs="Arial"/>
                <w:color w:val="000000"/>
                <w:lang w:eastAsia="it-IT"/>
              </w:rPr>
              <w:t xml:space="preserve">curriculum vitae, 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>attestati</w:t>
            </w:r>
            <w:r w:rsidRPr="00656686">
              <w:rPr>
                <w:rFonts w:ascii="Arial" w:eastAsia="Times New Roman" w:hAnsi="Arial" w:cs="Arial"/>
                <w:color w:val="000000"/>
                <w:lang w:eastAsia="it-IT"/>
              </w:rPr>
              <w:t>, certificati, etc</w:t>
            </w:r>
            <w:r w:rsidR="003D7253">
              <w:rPr>
                <w:rFonts w:ascii="Arial" w:eastAsia="Times New Roman" w:hAnsi="Arial" w:cs="Arial"/>
                <w:color w:val="000000"/>
                <w:lang w:eastAsia="it-IT"/>
              </w:rPr>
              <w:t>.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>)</w:t>
            </w:r>
          </w:p>
        </w:tc>
      </w:tr>
      <w:tr w:rsidR="00656686" w:rsidRPr="00656686" w:rsidTr="009D599D">
        <w:trPr>
          <w:trHeight w:val="1049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56686" w:rsidRPr="00656686" w:rsidRDefault="00E52CB3" w:rsidP="00C75F40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H</w:t>
            </w:r>
            <w:r w:rsidR="009D599D">
              <w:rPr>
                <w:rFonts w:ascii="Arial" w:eastAsia="Times New Roman" w:hAnsi="Arial" w:cs="Arial"/>
                <w:color w:val="000000"/>
                <w:lang w:eastAsia="it-IT"/>
              </w:rPr>
              <w:t>1</w:t>
            </w:r>
          </w:p>
        </w:tc>
        <w:tc>
          <w:tcPr>
            <w:tcW w:w="1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6686" w:rsidRPr="00656686" w:rsidRDefault="009A24A7" w:rsidP="00C75F40">
            <w:pPr>
              <w:widowControl/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Rispondenza ai requisiti del personale tecnico impiegato nel servizio.</w:t>
            </w:r>
          </w:p>
        </w:tc>
        <w:tc>
          <w:tcPr>
            <w:tcW w:w="3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686" w:rsidRPr="00656686" w:rsidRDefault="009A24A7" w:rsidP="009A24A7">
            <w:pPr>
              <w:widowControl/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lang w:eastAsia="it-IT"/>
              </w:rPr>
              <w:t>Evidenze sul possesso dei requisiti richiesti (formazione, esperienza, d</w:t>
            </w:r>
            <w:r w:rsidR="003D7253">
              <w:rPr>
                <w:rFonts w:ascii="Arial" w:eastAsia="Times New Roman" w:hAnsi="Arial" w:cs="Arial"/>
                <w:color w:val="000000"/>
                <w:lang w:eastAsia="it-IT"/>
              </w:rPr>
              <w:t>otazione tecnica e strumentale, etc.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 xml:space="preserve">) per il personale tecnico impiegato </w:t>
            </w:r>
            <w:r w:rsidR="00E33B77">
              <w:rPr>
                <w:rFonts w:ascii="Arial" w:eastAsia="Times New Roman" w:hAnsi="Arial" w:cs="Arial"/>
                <w:color w:val="000000"/>
                <w:lang w:eastAsia="it-IT"/>
              </w:rPr>
              <w:t>nel servizio (cfr.</w:t>
            </w:r>
            <w:r w:rsidR="00790384">
              <w:rPr>
                <w:rFonts w:ascii="Arial" w:eastAsia="Times New Roman" w:hAnsi="Arial" w:cs="Arial"/>
                <w:color w:val="000000"/>
                <w:lang w:eastAsia="it-IT"/>
              </w:rPr>
              <w:t xml:space="preserve"> </w:t>
            </w:r>
            <w:r w:rsidR="00E33B77">
              <w:rPr>
                <w:rFonts w:ascii="Arial" w:eastAsia="Times New Roman" w:hAnsi="Arial" w:cs="Arial"/>
                <w:color w:val="000000"/>
                <w:lang w:eastAsia="it-IT"/>
              </w:rPr>
              <w:t>A</w:t>
            </w:r>
            <w:r>
              <w:rPr>
                <w:rFonts w:ascii="Arial" w:eastAsia="Times New Roman" w:hAnsi="Arial" w:cs="Arial"/>
                <w:color w:val="000000"/>
                <w:lang w:eastAsia="it-IT"/>
              </w:rPr>
              <w:t>llegato C).</w:t>
            </w:r>
          </w:p>
        </w:tc>
      </w:tr>
    </w:tbl>
    <w:p w:rsidR="00656686" w:rsidRPr="00656686" w:rsidRDefault="00656686" w:rsidP="00656686">
      <w:pPr>
        <w:spacing w:after="0"/>
        <w:rPr>
          <w:rFonts w:ascii="Arial" w:hAnsi="Arial" w:cs="Arial"/>
        </w:rPr>
      </w:pPr>
    </w:p>
    <w:p w:rsidR="00656686" w:rsidRDefault="00656686" w:rsidP="00E564B2">
      <w:pPr>
        <w:spacing w:after="0"/>
        <w:jc w:val="both"/>
        <w:rPr>
          <w:rFonts w:ascii="Arial" w:hAnsi="Arial" w:cs="Arial"/>
          <w:bCs/>
          <w:iCs/>
        </w:rPr>
      </w:pPr>
      <w:r w:rsidRPr="00656686">
        <w:rPr>
          <w:rFonts w:ascii="Arial" w:hAnsi="Arial" w:cs="Arial"/>
          <w:b/>
        </w:rPr>
        <w:t xml:space="preserve">NOTA BENE: </w:t>
      </w:r>
      <w:r w:rsidR="00AF57DA">
        <w:rPr>
          <w:rFonts w:ascii="Arial" w:hAnsi="Arial" w:cs="Arial"/>
          <w:bCs/>
          <w:iCs/>
        </w:rPr>
        <w:t>Tutta la</w:t>
      </w:r>
      <w:r w:rsidRPr="00656686">
        <w:rPr>
          <w:rFonts w:ascii="Arial" w:hAnsi="Arial" w:cs="Arial"/>
          <w:bCs/>
          <w:iCs/>
        </w:rPr>
        <w:t xml:space="preserve"> documentazione tecnica dovrà essere fornita sia in formato cartaceo (in copia singola) che in formato elettronico su CD-ROM non riscrivibile (in 3 copie) corredato da dichiarazione di conformità alla versione originale/cartacea presentata. </w:t>
      </w:r>
      <w:r w:rsidR="00AF57DA">
        <w:rPr>
          <w:rFonts w:ascii="Arial" w:hAnsi="Arial" w:cs="Arial"/>
          <w:bCs/>
          <w:iCs/>
        </w:rPr>
        <w:t xml:space="preserve">La documentazione fornita in formato </w:t>
      </w:r>
      <w:r w:rsidR="003D7253">
        <w:rPr>
          <w:rFonts w:ascii="Arial" w:hAnsi="Arial" w:cs="Arial"/>
          <w:bCs/>
          <w:iCs/>
        </w:rPr>
        <w:t>Excel</w:t>
      </w:r>
      <w:r w:rsidR="00AF57DA">
        <w:rPr>
          <w:rFonts w:ascii="Arial" w:hAnsi="Arial" w:cs="Arial"/>
          <w:bCs/>
          <w:iCs/>
        </w:rPr>
        <w:t xml:space="preserve"> (qu</w:t>
      </w:r>
      <w:r w:rsidR="00E564B2">
        <w:rPr>
          <w:rFonts w:ascii="Arial" w:hAnsi="Arial" w:cs="Arial"/>
          <w:bCs/>
          <w:iCs/>
        </w:rPr>
        <w:t>estionari, schede, etc</w:t>
      </w:r>
      <w:r w:rsidR="003D7253">
        <w:rPr>
          <w:rFonts w:ascii="Arial" w:hAnsi="Arial" w:cs="Arial"/>
          <w:bCs/>
          <w:iCs/>
        </w:rPr>
        <w:t>.</w:t>
      </w:r>
      <w:r w:rsidR="00E564B2">
        <w:rPr>
          <w:rFonts w:ascii="Arial" w:hAnsi="Arial" w:cs="Arial"/>
          <w:bCs/>
          <w:iCs/>
        </w:rPr>
        <w:t>) ai fini di compilazione dovrà essere restituita</w:t>
      </w:r>
      <w:r w:rsidR="00AF57DA">
        <w:rPr>
          <w:rFonts w:ascii="Arial" w:hAnsi="Arial" w:cs="Arial"/>
          <w:bCs/>
          <w:iCs/>
        </w:rPr>
        <w:t xml:space="preserve"> anche </w:t>
      </w:r>
      <w:r w:rsidR="00E564B2">
        <w:rPr>
          <w:rFonts w:ascii="Arial" w:hAnsi="Arial" w:cs="Arial"/>
          <w:bCs/>
          <w:iCs/>
        </w:rPr>
        <w:t>in formato originale compilato.</w:t>
      </w:r>
    </w:p>
    <w:p w:rsidR="00402663" w:rsidRDefault="00402663" w:rsidP="00056168">
      <w:pPr>
        <w:widowControl/>
        <w:suppressAutoHyphens w:val="0"/>
        <w:spacing w:after="0" w:line="240" w:lineRule="auto"/>
        <w:rPr>
          <w:rFonts w:ascii="Arial" w:hAnsi="Arial" w:cs="Arial"/>
          <w:bCs/>
          <w:iCs/>
        </w:rPr>
      </w:pPr>
    </w:p>
    <w:sectPr w:rsidR="00402663" w:rsidSect="00386EDD">
      <w:footerReference w:type="default" r:id="rId12"/>
      <w:pgSz w:w="11906" w:h="16838" w:code="9"/>
      <w:pgMar w:top="1134" w:right="1134" w:bottom="1134" w:left="1134" w:header="720" w:footer="651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71C" w:rsidRDefault="00BA771C">
      <w:pPr>
        <w:spacing w:after="0" w:line="240" w:lineRule="auto"/>
      </w:pPr>
      <w:r>
        <w:separator/>
      </w:r>
    </w:p>
  </w:endnote>
  <w:endnote w:type="continuationSeparator" w:id="0">
    <w:p w:rsidR="00BA771C" w:rsidRDefault="00BA7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253" w:rsidRDefault="003D7253">
    <w:pPr>
      <w:spacing w:after="0" w:line="200" w:lineRule="exact"/>
      <w:rPr>
        <w:sz w:val="20"/>
        <w:szCs w:val="20"/>
      </w:rPr>
    </w:pPr>
  </w:p>
  <w:p w:rsidR="003D7253" w:rsidRDefault="003D7253">
    <w:pPr>
      <w:spacing w:after="0" w:line="200" w:lineRule="exact"/>
      <w:rPr>
        <w:sz w:val="20"/>
        <w:szCs w:val="20"/>
      </w:rPr>
    </w:pPr>
  </w:p>
  <w:p w:rsidR="003D7253" w:rsidRDefault="003D7253">
    <w:pPr>
      <w:spacing w:after="0" w:line="200" w:lineRule="exact"/>
      <w:rPr>
        <w:sz w:val="20"/>
        <w:szCs w:val="20"/>
      </w:rPr>
    </w:pPr>
  </w:p>
  <w:p w:rsidR="003D7253" w:rsidRDefault="003D7253">
    <w:pPr>
      <w:spacing w:after="0" w:line="200" w:lineRule="exact"/>
      <w:rPr>
        <w:sz w:val="20"/>
        <w:szCs w:val="20"/>
      </w:rPr>
    </w:pPr>
  </w:p>
  <w:p w:rsidR="000739AB" w:rsidRDefault="000739AB">
    <w:pPr>
      <w:spacing w:after="0" w:line="200" w:lineRule="exact"/>
      <w:rPr>
        <w:sz w:val="20"/>
        <w:szCs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ADC9337" wp14:editId="0B087E13">
              <wp:simplePos x="0" y="0"/>
              <wp:positionH relativeFrom="page">
                <wp:posOffset>6572250</wp:posOffset>
              </wp:positionH>
              <wp:positionV relativeFrom="page">
                <wp:posOffset>10012680</wp:posOffset>
              </wp:positionV>
              <wp:extent cx="293370" cy="153670"/>
              <wp:effectExtent l="0" t="1905" r="1905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337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739AB" w:rsidRDefault="000739AB">
                          <w:pPr>
                            <w:spacing w:after="0" w:line="225" w:lineRule="exact"/>
                            <w:ind w:left="40" w:right="-20"/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52CB3">
                            <w:rPr>
                              <w:rFonts w:ascii="Times New Roman" w:hAnsi="Times New Roman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fldChar w:fldCharType="end"/>
                          </w:r>
                          <w:r w:rsidR="00E52CB3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/3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DC93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517.5pt;margin-top:788.4pt;width:23.1pt;height:12.1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Bp3qgIAAKg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" filled="f" stroked="f">
              <v:textbox inset="0,0,0,0">
                <w:txbxContent>
                  <w:p w:rsidR="000739AB" w:rsidRDefault="000739AB">
                    <w:pPr>
                      <w:spacing w:after="0" w:line="225" w:lineRule="exact"/>
                      <w:ind w:left="40" w:right="-20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separate"/>
                    </w:r>
                    <w:r w:rsidR="00E52CB3">
                      <w:rPr>
                        <w:rFonts w:ascii="Times New Roman" w:hAnsi="Times New Roman"/>
                        <w:noProof/>
                        <w:sz w:val="20"/>
                        <w:szCs w:val="20"/>
                      </w:rPr>
                      <w:t>2</w:t>
                    </w: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fldChar w:fldCharType="end"/>
                    </w:r>
                    <w:r w:rsidR="00E52CB3">
                      <w:rPr>
                        <w:rFonts w:ascii="Times New Roman" w:hAnsi="Times New Roman"/>
                        <w:sz w:val="20"/>
                        <w:szCs w:val="20"/>
                      </w:rPr>
                      <w:t>/3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71C" w:rsidRDefault="00BA771C">
      <w:pPr>
        <w:spacing w:after="0" w:line="240" w:lineRule="auto"/>
      </w:pPr>
      <w:r>
        <w:separator/>
      </w:r>
    </w:p>
  </w:footnote>
  <w:footnote w:type="continuationSeparator" w:id="0">
    <w:p w:rsidR="00BA771C" w:rsidRDefault="00BA7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ourier New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/>
      </w:pPr>
      <w:rPr>
        <w:rFonts w:cs="Times New Roman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b/>
        <w:bCs/>
      </w:rPr>
    </w:lvl>
  </w:abstractNum>
  <w:abstractNum w:abstractNumId="4" w15:restartNumberingAfterBreak="0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0" w:firstLine="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00000007"/>
    <w:name w:val="RTF_Num 8"/>
    <w:lvl w:ilvl="0">
      <w:start w:val="2"/>
      <w:numFmt w:val="upperLetter"/>
      <w:lvlText w:val="%1)"/>
      <w:lvlJc w:val="left"/>
      <w:pPr>
        <w:tabs>
          <w:tab w:val="num" w:pos="426"/>
        </w:tabs>
        <w:ind w:left="0" w:firstLine="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146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66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86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6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026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6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6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86"/>
        </w:tabs>
        <w:ind w:left="0" w:firstLine="0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RTF_Num 10"/>
    <w:lvl w:ilvl="0">
      <w:start w:val="1"/>
      <w:numFmt w:val="upperLetter"/>
      <w:lvlText w:val="%1)"/>
      <w:lvlJc w:val="left"/>
      <w:pPr>
        <w:tabs>
          <w:tab w:val="num" w:pos="426"/>
        </w:tabs>
        <w:ind w:left="0" w:firstLine="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146"/>
        </w:tabs>
        <w:ind w:left="0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66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86"/>
        </w:tabs>
        <w:ind w:left="0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6"/>
        </w:tabs>
        <w:ind w:left="0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026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6"/>
        </w:tabs>
        <w:ind w:left="0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6"/>
        </w:tabs>
        <w:ind w:left="0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86"/>
        </w:tabs>
        <w:ind w:left="0" w:firstLine="0"/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00000009"/>
    <w:name w:val="RTF_Num 11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/>
      </w:rPr>
    </w:lvl>
  </w:abstractNum>
  <w:abstractNum w:abstractNumId="8" w15:restartNumberingAfterBreak="0">
    <w:nsid w:val="0000000A"/>
    <w:multiLevelType w:val="multilevel"/>
    <w:tmpl w:val="0000000A"/>
    <w:name w:val="WWNum4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0B"/>
    <w:multiLevelType w:val="multilevel"/>
    <w:tmpl w:val="0000000B"/>
    <w:name w:val="WWNum51"/>
    <w:lvl w:ilvl="0">
      <w:start w:val="1"/>
      <w:numFmt w:val="bullet"/>
      <w:lvlText w:val="-"/>
      <w:lvlJc w:val="left"/>
      <w:pPr>
        <w:tabs>
          <w:tab w:val="num" w:pos="0"/>
        </w:tabs>
        <w:ind w:left="567" w:hanging="567"/>
      </w:pPr>
      <w:rPr>
        <w:rFonts w:ascii="Times New Roman" w:hAnsi="Times New Roman"/>
        <w:b/>
        <w:i/>
        <w:sz w:val="16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C"/>
    <w:multiLevelType w:val="multilevel"/>
    <w:tmpl w:val="0000000C"/>
    <w:name w:val="WWNum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0000000D"/>
    <w:lvl w:ilvl="0">
      <w:start w:val="1"/>
      <w:numFmt w:val="none"/>
      <w:pStyle w:val="Titolo1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1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</w:rPr>
    </w:lvl>
  </w:abstractNum>
  <w:abstractNum w:abstractNumId="13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0" w:firstLine="0"/>
      </w:pPr>
      <w:rPr>
        <w:rFonts w:ascii="Symbol" w:hAnsi="Symbol" w:cs="Symbol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0" w:firstLine="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0" w:firstLine="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0" w:firstLine="0"/>
      </w:pPr>
      <w:rPr>
        <w:rFonts w:ascii="Symbol" w:hAnsi="Symbol" w:cs="Symbol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0" w:firstLine="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0" w:firstLine="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0" w:firstLine="0"/>
      </w:pPr>
      <w:rPr>
        <w:rFonts w:ascii="Symbol" w:hAnsi="Symbol" w:cs="Symbol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0" w:firstLine="0"/>
      </w:pPr>
      <w:rPr>
        <w:rFonts w:ascii="Symbol" w:hAnsi="Symbol" w:cs="Symbol"/>
      </w:rPr>
    </w:lvl>
  </w:abstractNum>
  <w:abstractNum w:abstractNumId="16" w15:restartNumberingAfterBreak="0">
    <w:nsid w:val="00000012"/>
    <w:multiLevelType w:val="singleLevel"/>
    <w:tmpl w:val="00000012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ourier New"/>
      </w:rPr>
    </w:lvl>
  </w:abstractNum>
  <w:abstractNum w:abstractNumId="17" w15:restartNumberingAfterBreak="0">
    <w:nsid w:val="00000014"/>
    <w:multiLevelType w:val="multilevel"/>
    <w:tmpl w:val="00000014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8" w15:restartNumberingAfterBreak="0">
    <w:nsid w:val="00000015"/>
    <w:multiLevelType w:val="multilevel"/>
    <w:tmpl w:val="00000015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0" w15:restartNumberingAfterBreak="0">
    <w:nsid w:val="00000017"/>
    <w:multiLevelType w:val="multilevel"/>
    <w:tmpl w:val="00000017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18"/>
    <w:multiLevelType w:val="multilevel"/>
    <w:tmpl w:val="00000018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2" w15:restartNumberingAfterBreak="0">
    <w:nsid w:val="00000019"/>
    <w:multiLevelType w:val="multilevel"/>
    <w:tmpl w:val="00000019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3" w15:restartNumberingAfterBreak="0">
    <w:nsid w:val="0000001A"/>
    <w:multiLevelType w:val="multilevel"/>
    <w:tmpl w:val="0000001A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0000001B"/>
    <w:multiLevelType w:val="multilevel"/>
    <w:tmpl w:val="0000001B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5" w15:restartNumberingAfterBreak="0">
    <w:nsid w:val="0000001C"/>
    <w:multiLevelType w:val="multilevel"/>
    <w:tmpl w:val="0000001C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E"/>
    <w:multiLevelType w:val="multilevel"/>
    <w:tmpl w:val="0000001E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8" w15:restartNumberingAfterBreak="0">
    <w:nsid w:val="0000001F"/>
    <w:multiLevelType w:val="singleLevel"/>
    <w:tmpl w:val="0000001F"/>
    <w:name w:val="WW8Num4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9" w15:restartNumberingAfterBreak="0">
    <w:nsid w:val="080255D3"/>
    <w:multiLevelType w:val="hybridMultilevel"/>
    <w:tmpl w:val="D3BA29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F623C2F"/>
    <w:multiLevelType w:val="hybridMultilevel"/>
    <w:tmpl w:val="1BD051C8"/>
    <w:name w:val="WWNum52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A41303"/>
    <w:multiLevelType w:val="multilevel"/>
    <w:tmpl w:val="B37E97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Tito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259D26DF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26E55EB9"/>
    <w:multiLevelType w:val="multilevel"/>
    <w:tmpl w:val="A31C18DA"/>
    <w:name w:val="WWNum43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4" w15:restartNumberingAfterBreak="0">
    <w:nsid w:val="380435C0"/>
    <w:multiLevelType w:val="hybridMultilevel"/>
    <w:tmpl w:val="7BCCA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E4D5014"/>
    <w:multiLevelType w:val="multilevel"/>
    <w:tmpl w:val="95B47F18"/>
    <w:name w:val="RTF_Num 42222222222222222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ind w:left="720" w:hanging="72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6" w15:restartNumberingAfterBreak="0">
    <w:nsid w:val="4C48278C"/>
    <w:multiLevelType w:val="hybridMultilevel"/>
    <w:tmpl w:val="C6EAAB34"/>
    <w:styleLink w:val="1111111"/>
    <w:lvl w:ilvl="0" w:tplc="4CB63EA6">
      <w:start w:val="1"/>
      <w:numFmt w:val="bullet"/>
      <w:lvlText w:val="º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F764F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51807050"/>
    <w:multiLevelType w:val="hybridMultilevel"/>
    <w:tmpl w:val="E62842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025FC0"/>
    <w:multiLevelType w:val="singleLevel"/>
    <w:tmpl w:val="B7B4148E"/>
    <w:lvl w:ilvl="0">
      <w:numFmt w:val="bullet"/>
      <w:pStyle w:val="Corpotesto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w w:val="80"/>
        <w:effect w:val="none"/>
      </w:rPr>
    </w:lvl>
  </w:abstractNum>
  <w:abstractNum w:abstractNumId="40" w15:restartNumberingAfterBreak="0">
    <w:nsid w:val="52F24652"/>
    <w:multiLevelType w:val="multilevel"/>
    <w:tmpl w:val="A31C18DA"/>
    <w:name w:val="WWNum4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1" w15:restartNumberingAfterBreak="0">
    <w:nsid w:val="578016D1"/>
    <w:multiLevelType w:val="multilevel"/>
    <w:tmpl w:val="16F89AFE"/>
    <w:name w:val="RTF_Num 4222222222222222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2" w15:restartNumberingAfterBreak="0">
    <w:nsid w:val="5791133D"/>
    <w:multiLevelType w:val="hybridMultilevel"/>
    <w:tmpl w:val="DBB6928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64641610"/>
    <w:multiLevelType w:val="multilevel"/>
    <w:tmpl w:val="92FE9176"/>
    <w:name w:val="RTF_Num 422"/>
    <w:lvl w:ilvl="0">
      <w:start w:val="5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0" w:firstLine="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0" w:firstLine="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7"/>
      <w:lvlJc w:val="left"/>
      <w:pPr>
        <w:tabs>
          <w:tab w:val="num" w:pos="540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0" w:firstLine="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0" w:firstLine="0"/>
      </w:pPr>
      <w:rPr>
        <w:rFonts w:cs="Times New Roman" w:hint="default"/>
      </w:rPr>
    </w:lvl>
  </w:abstractNum>
  <w:abstractNum w:abstractNumId="44" w15:restartNumberingAfterBreak="0">
    <w:nsid w:val="6AFB67F7"/>
    <w:multiLevelType w:val="hybridMultilevel"/>
    <w:tmpl w:val="7084E16C"/>
    <w:name w:val="RTF_Num 42222222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0249E9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Titolo2"/>
      <w:isLgl/>
      <w:lvlText w:val="Sezione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Titolo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6" w15:restartNumberingAfterBreak="0">
    <w:nsid w:val="6ED77B58"/>
    <w:multiLevelType w:val="multilevel"/>
    <w:tmpl w:val="393E5E38"/>
    <w:name w:val="WWNum5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724E6137"/>
    <w:multiLevelType w:val="hybridMultilevel"/>
    <w:tmpl w:val="8DDA5384"/>
    <w:name w:val="RTF_Num 422222222222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47636A4"/>
    <w:multiLevelType w:val="multilevel"/>
    <w:tmpl w:val="00C84FB4"/>
    <w:name w:val="RTF_Num 4222222222222222222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9" w15:restartNumberingAfterBreak="0">
    <w:nsid w:val="76F606BC"/>
    <w:multiLevelType w:val="multilevel"/>
    <w:tmpl w:val="79902F30"/>
    <w:lvl w:ilvl="0">
      <w:start w:val="1"/>
      <w:numFmt w:val="decimal"/>
      <w:lvlText w:val="%1. 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 "/>
      <w:lvlJc w:val="left"/>
      <w:pPr>
        <w:tabs>
          <w:tab w:val="num" w:pos="578"/>
        </w:tabs>
        <w:ind w:left="248" w:hanging="390"/>
      </w:pPr>
      <w:rPr>
        <w:rFonts w:cs="Times New Roman" w:hint="default"/>
      </w:rPr>
    </w:lvl>
    <w:lvl w:ilvl="2">
      <w:start w:val="1"/>
      <w:numFmt w:val="decimal"/>
      <w:pStyle w:val="sottoparagrafo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38"/>
        </w:tabs>
        <w:ind w:left="938" w:hanging="1080"/>
      </w:pPr>
      <w:rPr>
        <w:rFonts w:cs="Times New Roman" w:hint="default"/>
      </w:rPr>
    </w:lvl>
    <w:lvl w:ilvl="4">
      <w:start w:val="1"/>
      <w:numFmt w:val="none"/>
      <w:lvlText w:val="ALLEGATO - "/>
      <w:lvlJc w:val="left"/>
      <w:pPr>
        <w:tabs>
          <w:tab w:val="num" w:pos="1658"/>
        </w:tabs>
        <w:ind w:left="938" w:hanging="1080"/>
      </w:pPr>
      <w:rPr>
        <w:rFonts w:cs="Times New Roman" w:hint="default"/>
      </w:rPr>
    </w:lvl>
    <w:lvl w:ilvl="5">
      <w:start w:val="1"/>
      <w:numFmt w:val="none"/>
      <w:pStyle w:val="sottoparagrafo"/>
      <w:lvlText w:val=""/>
      <w:lvlJc w:val="left"/>
      <w:pPr>
        <w:tabs>
          <w:tab w:val="num" w:pos="255"/>
        </w:tabs>
        <w:ind w:left="255" w:hanging="397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8"/>
        </w:tabs>
        <w:ind w:left="129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58"/>
        </w:tabs>
        <w:ind w:left="165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58"/>
        </w:tabs>
        <w:ind w:left="1658" w:hanging="1800"/>
      </w:pPr>
      <w:rPr>
        <w:rFonts w:cs="Times New Roman" w:hint="default"/>
      </w:rPr>
    </w:lvl>
  </w:abstractNum>
  <w:abstractNum w:abstractNumId="50" w15:restartNumberingAfterBreak="0">
    <w:nsid w:val="772C27ED"/>
    <w:multiLevelType w:val="hybridMultilevel"/>
    <w:tmpl w:val="D25833C4"/>
    <w:name w:val="RTF_Num 422222222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C508B7"/>
    <w:multiLevelType w:val="hybridMultilevel"/>
    <w:tmpl w:val="21FE85D4"/>
    <w:name w:val="RTF_Num 4222222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2A34CF"/>
    <w:multiLevelType w:val="multilevel"/>
    <w:tmpl w:val="0600AD14"/>
    <w:name w:val="RTF_Num 422222222222222222"/>
    <w:lvl w:ilvl="0">
      <w:start w:val="1"/>
      <w:numFmt w:val="bullet"/>
      <w:lvlText w:val=""/>
      <w:lvlJc w:val="left"/>
      <w:pPr>
        <w:ind w:left="450" w:hanging="450"/>
      </w:pPr>
      <w:rPr>
        <w:rFonts w:ascii="Wingdings" w:hAnsi="Wingdings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11"/>
  </w:num>
  <w:num w:numId="2">
    <w:abstractNumId w:val="31"/>
  </w:num>
  <w:num w:numId="3">
    <w:abstractNumId w:val="36"/>
  </w:num>
  <w:num w:numId="4">
    <w:abstractNumId w:val="49"/>
  </w:num>
  <w:num w:numId="5">
    <w:abstractNumId w:val="45"/>
  </w:num>
  <w:num w:numId="6">
    <w:abstractNumId w:val="32"/>
  </w:num>
  <w:num w:numId="7">
    <w:abstractNumId w:val="37"/>
  </w:num>
  <w:num w:numId="8">
    <w:abstractNumId w:val="39"/>
  </w:num>
  <w:num w:numId="9">
    <w:abstractNumId w:val="29"/>
  </w:num>
  <w:num w:numId="10">
    <w:abstractNumId w:val="34"/>
  </w:num>
  <w:num w:numId="11">
    <w:abstractNumId w:val="42"/>
  </w:num>
  <w:num w:numId="12">
    <w:abstractNumId w:val="30"/>
  </w:num>
  <w:num w:numId="13">
    <w:abstractNumId w:val="38"/>
  </w:num>
  <w:num w:numId="14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activeWritingStyle w:appName="MSWord" w:lang="it-I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173"/>
    <w:rsid w:val="00000006"/>
    <w:rsid w:val="00001511"/>
    <w:rsid w:val="00001841"/>
    <w:rsid w:val="00003D81"/>
    <w:rsid w:val="000047F8"/>
    <w:rsid w:val="00006548"/>
    <w:rsid w:val="00011E3F"/>
    <w:rsid w:val="00013C6B"/>
    <w:rsid w:val="00014A36"/>
    <w:rsid w:val="00015443"/>
    <w:rsid w:val="000158D5"/>
    <w:rsid w:val="00021ACB"/>
    <w:rsid w:val="00021AFE"/>
    <w:rsid w:val="00022FCA"/>
    <w:rsid w:val="00024866"/>
    <w:rsid w:val="00027113"/>
    <w:rsid w:val="00033C44"/>
    <w:rsid w:val="00034648"/>
    <w:rsid w:val="00034CB1"/>
    <w:rsid w:val="00036682"/>
    <w:rsid w:val="00040221"/>
    <w:rsid w:val="000407C1"/>
    <w:rsid w:val="00045DA9"/>
    <w:rsid w:val="00045F32"/>
    <w:rsid w:val="00045FEE"/>
    <w:rsid w:val="00046FFC"/>
    <w:rsid w:val="00047E02"/>
    <w:rsid w:val="0005123F"/>
    <w:rsid w:val="000538A6"/>
    <w:rsid w:val="0005434B"/>
    <w:rsid w:val="00055129"/>
    <w:rsid w:val="00055E51"/>
    <w:rsid w:val="00056168"/>
    <w:rsid w:val="000632B8"/>
    <w:rsid w:val="00064626"/>
    <w:rsid w:val="00067C36"/>
    <w:rsid w:val="000739AB"/>
    <w:rsid w:val="000750D1"/>
    <w:rsid w:val="00076268"/>
    <w:rsid w:val="00077D8B"/>
    <w:rsid w:val="00084B6E"/>
    <w:rsid w:val="00095D9F"/>
    <w:rsid w:val="00096DE9"/>
    <w:rsid w:val="00097AA3"/>
    <w:rsid w:val="00097D98"/>
    <w:rsid w:val="000A4B61"/>
    <w:rsid w:val="000B22D6"/>
    <w:rsid w:val="000C0B1F"/>
    <w:rsid w:val="000C1E93"/>
    <w:rsid w:val="000C51C3"/>
    <w:rsid w:val="000C63FE"/>
    <w:rsid w:val="000C6FDA"/>
    <w:rsid w:val="000D2E27"/>
    <w:rsid w:val="000E045F"/>
    <w:rsid w:val="000E0898"/>
    <w:rsid w:val="000F13ED"/>
    <w:rsid w:val="000F184F"/>
    <w:rsid w:val="000F207A"/>
    <w:rsid w:val="000F6712"/>
    <w:rsid w:val="000F68AB"/>
    <w:rsid w:val="000F7BD2"/>
    <w:rsid w:val="000F7F69"/>
    <w:rsid w:val="00102EFA"/>
    <w:rsid w:val="0010439C"/>
    <w:rsid w:val="001070B9"/>
    <w:rsid w:val="00110ADF"/>
    <w:rsid w:val="00111EFA"/>
    <w:rsid w:val="00111FE9"/>
    <w:rsid w:val="00116839"/>
    <w:rsid w:val="001168AA"/>
    <w:rsid w:val="00120082"/>
    <w:rsid w:val="00121040"/>
    <w:rsid w:val="00122681"/>
    <w:rsid w:val="001265F9"/>
    <w:rsid w:val="00127BC1"/>
    <w:rsid w:val="00130206"/>
    <w:rsid w:val="0013220C"/>
    <w:rsid w:val="00132BC2"/>
    <w:rsid w:val="00140C15"/>
    <w:rsid w:val="00143155"/>
    <w:rsid w:val="00143D16"/>
    <w:rsid w:val="001452C7"/>
    <w:rsid w:val="00145A38"/>
    <w:rsid w:val="00147D45"/>
    <w:rsid w:val="001511AB"/>
    <w:rsid w:val="001549E4"/>
    <w:rsid w:val="00155A5D"/>
    <w:rsid w:val="00156B87"/>
    <w:rsid w:val="0015715E"/>
    <w:rsid w:val="00163A94"/>
    <w:rsid w:val="001646DC"/>
    <w:rsid w:val="00165266"/>
    <w:rsid w:val="00166079"/>
    <w:rsid w:val="00170BF5"/>
    <w:rsid w:val="001741D1"/>
    <w:rsid w:val="00174EBD"/>
    <w:rsid w:val="00181F14"/>
    <w:rsid w:val="00182DBD"/>
    <w:rsid w:val="00183AA4"/>
    <w:rsid w:val="00184466"/>
    <w:rsid w:val="00185BD1"/>
    <w:rsid w:val="0018719A"/>
    <w:rsid w:val="00190BB8"/>
    <w:rsid w:val="00190E44"/>
    <w:rsid w:val="00193016"/>
    <w:rsid w:val="00193DA9"/>
    <w:rsid w:val="00193F9B"/>
    <w:rsid w:val="00194697"/>
    <w:rsid w:val="00196702"/>
    <w:rsid w:val="00196F36"/>
    <w:rsid w:val="0019745F"/>
    <w:rsid w:val="0019757A"/>
    <w:rsid w:val="001A03B3"/>
    <w:rsid w:val="001A0BCF"/>
    <w:rsid w:val="001A0F8B"/>
    <w:rsid w:val="001A138E"/>
    <w:rsid w:val="001A37A5"/>
    <w:rsid w:val="001A42DB"/>
    <w:rsid w:val="001A4FC9"/>
    <w:rsid w:val="001A56DC"/>
    <w:rsid w:val="001B23F4"/>
    <w:rsid w:val="001B263C"/>
    <w:rsid w:val="001B3AA8"/>
    <w:rsid w:val="001B530B"/>
    <w:rsid w:val="001B6557"/>
    <w:rsid w:val="001C2958"/>
    <w:rsid w:val="001C7A14"/>
    <w:rsid w:val="001D2530"/>
    <w:rsid w:val="001E1DE7"/>
    <w:rsid w:val="001E34F8"/>
    <w:rsid w:val="001E3FA7"/>
    <w:rsid w:val="001F0F4F"/>
    <w:rsid w:val="001F2407"/>
    <w:rsid w:val="001F5C97"/>
    <w:rsid w:val="0020072B"/>
    <w:rsid w:val="00201D3C"/>
    <w:rsid w:val="00201F74"/>
    <w:rsid w:val="00202CB8"/>
    <w:rsid w:val="00204ECF"/>
    <w:rsid w:val="00212A3B"/>
    <w:rsid w:val="00214420"/>
    <w:rsid w:val="0021470F"/>
    <w:rsid w:val="00220784"/>
    <w:rsid w:val="00221247"/>
    <w:rsid w:val="0022596C"/>
    <w:rsid w:val="00226505"/>
    <w:rsid w:val="00226BDF"/>
    <w:rsid w:val="00233D23"/>
    <w:rsid w:val="00234D60"/>
    <w:rsid w:val="00235544"/>
    <w:rsid w:val="002410B8"/>
    <w:rsid w:val="002412BB"/>
    <w:rsid w:val="00245512"/>
    <w:rsid w:val="0024632B"/>
    <w:rsid w:val="00247795"/>
    <w:rsid w:val="00247CD6"/>
    <w:rsid w:val="002622E4"/>
    <w:rsid w:val="0026323F"/>
    <w:rsid w:val="0027213F"/>
    <w:rsid w:val="00273ED7"/>
    <w:rsid w:val="00280332"/>
    <w:rsid w:val="00281F9D"/>
    <w:rsid w:val="00284006"/>
    <w:rsid w:val="00284133"/>
    <w:rsid w:val="00291E6F"/>
    <w:rsid w:val="00293C9F"/>
    <w:rsid w:val="0029504E"/>
    <w:rsid w:val="00297842"/>
    <w:rsid w:val="002A035A"/>
    <w:rsid w:val="002A0C15"/>
    <w:rsid w:val="002A311E"/>
    <w:rsid w:val="002A3379"/>
    <w:rsid w:val="002A5A91"/>
    <w:rsid w:val="002A7B4F"/>
    <w:rsid w:val="002B09D6"/>
    <w:rsid w:val="002B152C"/>
    <w:rsid w:val="002B7EF4"/>
    <w:rsid w:val="002C096C"/>
    <w:rsid w:val="002C4B58"/>
    <w:rsid w:val="002C5085"/>
    <w:rsid w:val="002C5946"/>
    <w:rsid w:val="002D3766"/>
    <w:rsid w:val="002D432F"/>
    <w:rsid w:val="002D6B2B"/>
    <w:rsid w:val="002E0D68"/>
    <w:rsid w:val="002E46CE"/>
    <w:rsid w:val="002E5183"/>
    <w:rsid w:val="002E6B63"/>
    <w:rsid w:val="002E6FDB"/>
    <w:rsid w:val="002E7B00"/>
    <w:rsid w:val="002F04EF"/>
    <w:rsid w:val="002F106D"/>
    <w:rsid w:val="002F2B86"/>
    <w:rsid w:val="002F34CD"/>
    <w:rsid w:val="002F3CBD"/>
    <w:rsid w:val="00303158"/>
    <w:rsid w:val="00303C1A"/>
    <w:rsid w:val="003042E1"/>
    <w:rsid w:val="00305AB3"/>
    <w:rsid w:val="003065B5"/>
    <w:rsid w:val="003066FF"/>
    <w:rsid w:val="00306CE5"/>
    <w:rsid w:val="00307C70"/>
    <w:rsid w:val="00312585"/>
    <w:rsid w:val="00313926"/>
    <w:rsid w:val="0031465F"/>
    <w:rsid w:val="0032397B"/>
    <w:rsid w:val="00323E41"/>
    <w:rsid w:val="003243E5"/>
    <w:rsid w:val="0032474D"/>
    <w:rsid w:val="0032490A"/>
    <w:rsid w:val="0032491A"/>
    <w:rsid w:val="00324F60"/>
    <w:rsid w:val="00326827"/>
    <w:rsid w:val="00327A2B"/>
    <w:rsid w:val="003308D9"/>
    <w:rsid w:val="00333872"/>
    <w:rsid w:val="0034013A"/>
    <w:rsid w:val="00342350"/>
    <w:rsid w:val="00342A5F"/>
    <w:rsid w:val="00342C8C"/>
    <w:rsid w:val="003432A6"/>
    <w:rsid w:val="00343DFD"/>
    <w:rsid w:val="003457C9"/>
    <w:rsid w:val="00347641"/>
    <w:rsid w:val="00351F65"/>
    <w:rsid w:val="00354411"/>
    <w:rsid w:val="00354735"/>
    <w:rsid w:val="00356D9A"/>
    <w:rsid w:val="00357CA3"/>
    <w:rsid w:val="00361DE7"/>
    <w:rsid w:val="00362051"/>
    <w:rsid w:val="0036532F"/>
    <w:rsid w:val="00366318"/>
    <w:rsid w:val="0037052B"/>
    <w:rsid w:val="00373612"/>
    <w:rsid w:val="00373991"/>
    <w:rsid w:val="003744B6"/>
    <w:rsid w:val="00377736"/>
    <w:rsid w:val="00384A49"/>
    <w:rsid w:val="00386333"/>
    <w:rsid w:val="00386EDD"/>
    <w:rsid w:val="00387288"/>
    <w:rsid w:val="00387C3F"/>
    <w:rsid w:val="00392B74"/>
    <w:rsid w:val="00394BB8"/>
    <w:rsid w:val="00395701"/>
    <w:rsid w:val="003A3ADF"/>
    <w:rsid w:val="003A41F1"/>
    <w:rsid w:val="003A4C93"/>
    <w:rsid w:val="003A74DC"/>
    <w:rsid w:val="003B1CFF"/>
    <w:rsid w:val="003B2D77"/>
    <w:rsid w:val="003C7BDB"/>
    <w:rsid w:val="003D29D2"/>
    <w:rsid w:val="003D7253"/>
    <w:rsid w:val="003E215D"/>
    <w:rsid w:val="003E4420"/>
    <w:rsid w:val="003E5141"/>
    <w:rsid w:val="003F0C4F"/>
    <w:rsid w:val="003F298C"/>
    <w:rsid w:val="003F5715"/>
    <w:rsid w:val="003F707A"/>
    <w:rsid w:val="00401624"/>
    <w:rsid w:val="00401801"/>
    <w:rsid w:val="00402663"/>
    <w:rsid w:val="004030D9"/>
    <w:rsid w:val="004030DC"/>
    <w:rsid w:val="00405B08"/>
    <w:rsid w:val="004147F7"/>
    <w:rsid w:val="00415A9D"/>
    <w:rsid w:val="00421791"/>
    <w:rsid w:val="004220E9"/>
    <w:rsid w:val="00422759"/>
    <w:rsid w:val="00426039"/>
    <w:rsid w:val="00426DDD"/>
    <w:rsid w:val="00427345"/>
    <w:rsid w:val="00427838"/>
    <w:rsid w:val="00427A71"/>
    <w:rsid w:val="0043124E"/>
    <w:rsid w:val="00440116"/>
    <w:rsid w:val="004406A7"/>
    <w:rsid w:val="00440B54"/>
    <w:rsid w:val="00441466"/>
    <w:rsid w:val="00441EB7"/>
    <w:rsid w:val="004448D2"/>
    <w:rsid w:val="004502F7"/>
    <w:rsid w:val="00461A3C"/>
    <w:rsid w:val="0046574C"/>
    <w:rsid w:val="004671FB"/>
    <w:rsid w:val="00467902"/>
    <w:rsid w:val="00467CB2"/>
    <w:rsid w:val="00472EC1"/>
    <w:rsid w:val="0047305C"/>
    <w:rsid w:val="00474119"/>
    <w:rsid w:val="00475FC6"/>
    <w:rsid w:val="004778CB"/>
    <w:rsid w:val="00481B06"/>
    <w:rsid w:val="00483258"/>
    <w:rsid w:val="004845A5"/>
    <w:rsid w:val="0048652E"/>
    <w:rsid w:val="00487C43"/>
    <w:rsid w:val="00490FA2"/>
    <w:rsid w:val="00491AF6"/>
    <w:rsid w:val="00492E8F"/>
    <w:rsid w:val="00493270"/>
    <w:rsid w:val="00493ADD"/>
    <w:rsid w:val="00495C0A"/>
    <w:rsid w:val="004A3833"/>
    <w:rsid w:val="004B363D"/>
    <w:rsid w:val="004B4BC0"/>
    <w:rsid w:val="004B653D"/>
    <w:rsid w:val="004B6972"/>
    <w:rsid w:val="004B767C"/>
    <w:rsid w:val="004C52E0"/>
    <w:rsid w:val="004C5397"/>
    <w:rsid w:val="004C66FF"/>
    <w:rsid w:val="004D360A"/>
    <w:rsid w:val="004D4576"/>
    <w:rsid w:val="004E129C"/>
    <w:rsid w:val="004E383E"/>
    <w:rsid w:val="004E6DAC"/>
    <w:rsid w:val="004F4673"/>
    <w:rsid w:val="00500010"/>
    <w:rsid w:val="005016AC"/>
    <w:rsid w:val="00502460"/>
    <w:rsid w:val="00502FD8"/>
    <w:rsid w:val="00503DAE"/>
    <w:rsid w:val="00505315"/>
    <w:rsid w:val="00511D5A"/>
    <w:rsid w:val="00513207"/>
    <w:rsid w:val="0051352E"/>
    <w:rsid w:val="0051380F"/>
    <w:rsid w:val="0051516A"/>
    <w:rsid w:val="00515E0A"/>
    <w:rsid w:val="005174B1"/>
    <w:rsid w:val="005174C2"/>
    <w:rsid w:val="00521572"/>
    <w:rsid w:val="00524B5D"/>
    <w:rsid w:val="00525DED"/>
    <w:rsid w:val="00526992"/>
    <w:rsid w:val="005367CD"/>
    <w:rsid w:val="005429EB"/>
    <w:rsid w:val="005435DC"/>
    <w:rsid w:val="00543F6A"/>
    <w:rsid w:val="0054501A"/>
    <w:rsid w:val="005534A2"/>
    <w:rsid w:val="00553B3D"/>
    <w:rsid w:val="00554135"/>
    <w:rsid w:val="00555ADF"/>
    <w:rsid w:val="00557D02"/>
    <w:rsid w:val="005627D6"/>
    <w:rsid w:val="00563D75"/>
    <w:rsid w:val="00564ED3"/>
    <w:rsid w:val="00565B06"/>
    <w:rsid w:val="00565CB3"/>
    <w:rsid w:val="00572BF5"/>
    <w:rsid w:val="005734C2"/>
    <w:rsid w:val="00573F34"/>
    <w:rsid w:val="00575C18"/>
    <w:rsid w:val="00583978"/>
    <w:rsid w:val="0059213F"/>
    <w:rsid w:val="00593379"/>
    <w:rsid w:val="00593946"/>
    <w:rsid w:val="005A26EF"/>
    <w:rsid w:val="005A38A2"/>
    <w:rsid w:val="005A519B"/>
    <w:rsid w:val="005A7189"/>
    <w:rsid w:val="005B0413"/>
    <w:rsid w:val="005B0C5F"/>
    <w:rsid w:val="005B6F54"/>
    <w:rsid w:val="005B7160"/>
    <w:rsid w:val="005C2365"/>
    <w:rsid w:val="005C2B67"/>
    <w:rsid w:val="005C6611"/>
    <w:rsid w:val="005C7855"/>
    <w:rsid w:val="005D3127"/>
    <w:rsid w:val="005D40F3"/>
    <w:rsid w:val="005E1AB6"/>
    <w:rsid w:val="005E3659"/>
    <w:rsid w:val="005E49F2"/>
    <w:rsid w:val="005E6BA9"/>
    <w:rsid w:val="005E7EE8"/>
    <w:rsid w:val="005F07D6"/>
    <w:rsid w:val="005F5308"/>
    <w:rsid w:val="005F569C"/>
    <w:rsid w:val="005F5713"/>
    <w:rsid w:val="005F7D11"/>
    <w:rsid w:val="0060788E"/>
    <w:rsid w:val="00614324"/>
    <w:rsid w:val="00614B01"/>
    <w:rsid w:val="00617216"/>
    <w:rsid w:val="00617AE8"/>
    <w:rsid w:val="00617D58"/>
    <w:rsid w:val="00620C79"/>
    <w:rsid w:val="006222EA"/>
    <w:rsid w:val="00623388"/>
    <w:rsid w:val="00624E2A"/>
    <w:rsid w:val="00626CDE"/>
    <w:rsid w:val="00626E2A"/>
    <w:rsid w:val="00630780"/>
    <w:rsid w:val="0063131D"/>
    <w:rsid w:val="00631459"/>
    <w:rsid w:val="006315A1"/>
    <w:rsid w:val="006332CA"/>
    <w:rsid w:val="006340FD"/>
    <w:rsid w:val="00647575"/>
    <w:rsid w:val="006517DC"/>
    <w:rsid w:val="00652ED2"/>
    <w:rsid w:val="00654035"/>
    <w:rsid w:val="00656686"/>
    <w:rsid w:val="00660BAB"/>
    <w:rsid w:val="00664B41"/>
    <w:rsid w:val="00665B0C"/>
    <w:rsid w:val="00667DB4"/>
    <w:rsid w:val="0067020C"/>
    <w:rsid w:val="0067744B"/>
    <w:rsid w:val="006775C8"/>
    <w:rsid w:val="00681CF9"/>
    <w:rsid w:val="006855D1"/>
    <w:rsid w:val="00685CE9"/>
    <w:rsid w:val="00690932"/>
    <w:rsid w:val="0069271E"/>
    <w:rsid w:val="00692793"/>
    <w:rsid w:val="00694299"/>
    <w:rsid w:val="006954B9"/>
    <w:rsid w:val="00697D03"/>
    <w:rsid w:val="006A14F8"/>
    <w:rsid w:val="006A3CC0"/>
    <w:rsid w:val="006A480C"/>
    <w:rsid w:val="006B104E"/>
    <w:rsid w:val="006B14AE"/>
    <w:rsid w:val="006B22DD"/>
    <w:rsid w:val="006B5916"/>
    <w:rsid w:val="006B65E7"/>
    <w:rsid w:val="006C5421"/>
    <w:rsid w:val="006C63A8"/>
    <w:rsid w:val="006C7086"/>
    <w:rsid w:val="006C7902"/>
    <w:rsid w:val="006D1580"/>
    <w:rsid w:val="006D68E4"/>
    <w:rsid w:val="006D7D78"/>
    <w:rsid w:val="006E35E3"/>
    <w:rsid w:val="006E438F"/>
    <w:rsid w:val="006E5641"/>
    <w:rsid w:val="006F205C"/>
    <w:rsid w:val="006F2389"/>
    <w:rsid w:val="006F7C31"/>
    <w:rsid w:val="00704B14"/>
    <w:rsid w:val="00706894"/>
    <w:rsid w:val="00712259"/>
    <w:rsid w:val="00714AF3"/>
    <w:rsid w:val="00715385"/>
    <w:rsid w:val="00716237"/>
    <w:rsid w:val="007174E3"/>
    <w:rsid w:val="0071765C"/>
    <w:rsid w:val="00717D91"/>
    <w:rsid w:val="0072172F"/>
    <w:rsid w:val="007222D1"/>
    <w:rsid w:val="0072553B"/>
    <w:rsid w:val="00731CB0"/>
    <w:rsid w:val="007347D9"/>
    <w:rsid w:val="00735422"/>
    <w:rsid w:val="007372F0"/>
    <w:rsid w:val="007378FB"/>
    <w:rsid w:val="00742090"/>
    <w:rsid w:val="007441FD"/>
    <w:rsid w:val="007448C6"/>
    <w:rsid w:val="007457E5"/>
    <w:rsid w:val="00751C06"/>
    <w:rsid w:val="00752869"/>
    <w:rsid w:val="00755610"/>
    <w:rsid w:val="007607AE"/>
    <w:rsid w:val="00761616"/>
    <w:rsid w:val="00762EEA"/>
    <w:rsid w:val="00764741"/>
    <w:rsid w:val="00766C96"/>
    <w:rsid w:val="00770A45"/>
    <w:rsid w:val="007711B0"/>
    <w:rsid w:val="00771FB6"/>
    <w:rsid w:val="00772FD2"/>
    <w:rsid w:val="0077639E"/>
    <w:rsid w:val="00777ACA"/>
    <w:rsid w:val="00782412"/>
    <w:rsid w:val="00783A27"/>
    <w:rsid w:val="00784F52"/>
    <w:rsid w:val="00786ACF"/>
    <w:rsid w:val="00787FA3"/>
    <w:rsid w:val="00790384"/>
    <w:rsid w:val="00790D66"/>
    <w:rsid w:val="00791E71"/>
    <w:rsid w:val="00797E8B"/>
    <w:rsid w:val="007A3B15"/>
    <w:rsid w:val="007A45EE"/>
    <w:rsid w:val="007B334A"/>
    <w:rsid w:val="007B3B30"/>
    <w:rsid w:val="007B58EC"/>
    <w:rsid w:val="007B6D55"/>
    <w:rsid w:val="007C63B0"/>
    <w:rsid w:val="007C73DE"/>
    <w:rsid w:val="007D5609"/>
    <w:rsid w:val="007E06B6"/>
    <w:rsid w:val="007E06D1"/>
    <w:rsid w:val="007E32E9"/>
    <w:rsid w:val="007F0BB7"/>
    <w:rsid w:val="007F0E1C"/>
    <w:rsid w:val="007F17C8"/>
    <w:rsid w:val="007F560C"/>
    <w:rsid w:val="007F5C86"/>
    <w:rsid w:val="007F6753"/>
    <w:rsid w:val="007F7AFC"/>
    <w:rsid w:val="00803322"/>
    <w:rsid w:val="0080336D"/>
    <w:rsid w:val="008041C0"/>
    <w:rsid w:val="00804C24"/>
    <w:rsid w:val="008119B1"/>
    <w:rsid w:val="0081259C"/>
    <w:rsid w:val="0081463F"/>
    <w:rsid w:val="00815641"/>
    <w:rsid w:val="00816889"/>
    <w:rsid w:val="00817DB8"/>
    <w:rsid w:val="00820D10"/>
    <w:rsid w:val="00822A13"/>
    <w:rsid w:val="008256BD"/>
    <w:rsid w:val="00826410"/>
    <w:rsid w:val="008305C2"/>
    <w:rsid w:val="0083098A"/>
    <w:rsid w:val="00830F21"/>
    <w:rsid w:val="00832038"/>
    <w:rsid w:val="00832A8D"/>
    <w:rsid w:val="00841E88"/>
    <w:rsid w:val="00845187"/>
    <w:rsid w:val="008453B5"/>
    <w:rsid w:val="00845B4A"/>
    <w:rsid w:val="00851207"/>
    <w:rsid w:val="008520FC"/>
    <w:rsid w:val="0085226F"/>
    <w:rsid w:val="008526B3"/>
    <w:rsid w:val="0085303B"/>
    <w:rsid w:val="00854014"/>
    <w:rsid w:val="0085754F"/>
    <w:rsid w:val="00857754"/>
    <w:rsid w:val="00860853"/>
    <w:rsid w:val="00867676"/>
    <w:rsid w:val="00870AF9"/>
    <w:rsid w:val="00872F1B"/>
    <w:rsid w:val="008813DB"/>
    <w:rsid w:val="00881F35"/>
    <w:rsid w:val="008828F5"/>
    <w:rsid w:val="0088406E"/>
    <w:rsid w:val="008876E9"/>
    <w:rsid w:val="00891BB7"/>
    <w:rsid w:val="0089274E"/>
    <w:rsid w:val="00892A48"/>
    <w:rsid w:val="00893D0F"/>
    <w:rsid w:val="008947BE"/>
    <w:rsid w:val="00896765"/>
    <w:rsid w:val="008970DD"/>
    <w:rsid w:val="00897E23"/>
    <w:rsid w:val="008A0395"/>
    <w:rsid w:val="008A49F6"/>
    <w:rsid w:val="008A61C9"/>
    <w:rsid w:val="008B1A0C"/>
    <w:rsid w:val="008B2005"/>
    <w:rsid w:val="008B2E78"/>
    <w:rsid w:val="008B355E"/>
    <w:rsid w:val="008B3860"/>
    <w:rsid w:val="008B7708"/>
    <w:rsid w:val="008C1465"/>
    <w:rsid w:val="008C2BAE"/>
    <w:rsid w:val="008C4CD1"/>
    <w:rsid w:val="008D12B7"/>
    <w:rsid w:val="008D379D"/>
    <w:rsid w:val="008D3FE6"/>
    <w:rsid w:val="008D46C1"/>
    <w:rsid w:val="008D4F56"/>
    <w:rsid w:val="008D61FF"/>
    <w:rsid w:val="008E0ED2"/>
    <w:rsid w:val="008E3154"/>
    <w:rsid w:val="008E340F"/>
    <w:rsid w:val="008F1EE1"/>
    <w:rsid w:val="008F372F"/>
    <w:rsid w:val="008F7FE0"/>
    <w:rsid w:val="009006EC"/>
    <w:rsid w:val="0090363E"/>
    <w:rsid w:val="0090504E"/>
    <w:rsid w:val="009052EB"/>
    <w:rsid w:val="00905C92"/>
    <w:rsid w:val="009072F0"/>
    <w:rsid w:val="00910DD8"/>
    <w:rsid w:val="00922A4F"/>
    <w:rsid w:val="009256DD"/>
    <w:rsid w:val="00925D20"/>
    <w:rsid w:val="009323E5"/>
    <w:rsid w:val="00933354"/>
    <w:rsid w:val="00933660"/>
    <w:rsid w:val="0093551F"/>
    <w:rsid w:val="00935DD9"/>
    <w:rsid w:val="00936674"/>
    <w:rsid w:val="00937245"/>
    <w:rsid w:val="009419EB"/>
    <w:rsid w:val="00941EE7"/>
    <w:rsid w:val="00942A08"/>
    <w:rsid w:val="0094328A"/>
    <w:rsid w:val="00944B39"/>
    <w:rsid w:val="009542D6"/>
    <w:rsid w:val="00954797"/>
    <w:rsid w:val="00954D28"/>
    <w:rsid w:val="00960BCE"/>
    <w:rsid w:val="00961F41"/>
    <w:rsid w:val="00962801"/>
    <w:rsid w:val="009629BE"/>
    <w:rsid w:val="00963577"/>
    <w:rsid w:val="009644D9"/>
    <w:rsid w:val="00964BD4"/>
    <w:rsid w:val="00965815"/>
    <w:rsid w:val="00965A1D"/>
    <w:rsid w:val="009669CA"/>
    <w:rsid w:val="009709F4"/>
    <w:rsid w:val="00972C8E"/>
    <w:rsid w:val="0097548B"/>
    <w:rsid w:val="00975923"/>
    <w:rsid w:val="00975F14"/>
    <w:rsid w:val="00975FA2"/>
    <w:rsid w:val="00976B26"/>
    <w:rsid w:val="00983959"/>
    <w:rsid w:val="009879D1"/>
    <w:rsid w:val="00991C98"/>
    <w:rsid w:val="009964FA"/>
    <w:rsid w:val="00996F8B"/>
    <w:rsid w:val="00997A0D"/>
    <w:rsid w:val="009A044C"/>
    <w:rsid w:val="009A12F5"/>
    <w:rsid w:val="009A24A7"/>
    <w:rsid w:val="009A505C"/>
    <w:rsid w:val="009A6BDB"/>
    <w:rsid w:val="009A6E10"/>
    <w:rsid w:val="009B29DF"/>
    <w:rsid w:val="009B34CB"/>
    <w:rsid w:val="009B5E6E"/>
    <w:rsid w:val="009B64D9"/>
    <w:rsid w:val="009B71BA"/>
    <w:rsid w:val="009C09A6"/>
    <w:rsid w:val="009C2AF8"/>
    <w:rsid w:val="009C50AA"/>
    <w:rsid w:val="009C7C79"/>
    <w:rsid w:val="009D2C2D"/>
    <w:rsid w:val="009D310E"/>
    <w:rsid w:val="009D599D"/>
    <w:rsid w:val="009D6F98"/>
    <w:rsid w:val="009D7215"/>
    <w:rsid w:val="009E54EB"/>
    <w:rsid w:val="009E6A0F"/>
    <w:rsid w:val="009F0D16"/>
    <w:rsid w:val="009F157B"/>
    <w:rsid w:val="009F405F"/>
    <w:rsid w:val="009F58EF"/>
    <w:rsid w:val="009F5DFA"/>
    <w:rsid w:val="009F5E88"/>
    <w:rsid w:val="009F73B1"/>
    <w:rsid w:val="00A02D1D"/>
    <w:rsid w:val="00A03A66"/>
    <w:rsid w:val="00A04709"/>
    <w:rsid w:val="00A0595E"/>
    <w:rsid w:val="00A05B86"/>
    <w:rsid w:val="00A06D2E"/>
    <w:rsid w:val="00A07072"/>
    <w:rsid w:val="00A11B12"/>
    <w:rsid w:val="00A11F18"/>
    <w:rsid w:val="00A15827"/>
    <w:rsid w:val="00A172FB"/>
    <w:rsid w:val="00A1731A"/>
    <w:rsid w:val="00A17CC3"/>
    <w:rsid w:val="00A21F4B"/>
    <w:rsid w:val="00A23190"/>
    <w:rsid w:val="00A23301"/>
    <w:rsid w:val="00A245C2"/>
    <w:rsid w:val="00A26F39"/>
    <w:rsid w:val="00A3209C"/>
    <w:rsid w:val="00A323FC"/>
    <w:rsid w:val="00A32F3B"/>
    <w:rsid w:val="00A35CE3"/>
    <w:rsid w:val="00A406BC"/>
    <w:rsid w:val="00A44072"/>
    <w:rsid w:val="00A4481D"/>
    <w:rsid w:val="00A45C4E"/>
    <w:rsid w:val="00A47C6A"/>
    <w:rsid w:val="00A50132"/>
    <w:rsid w:val="00A52C9E"/>
    <w:rsid w:val="00A53C19"/>
    <w:rsid w:val="00A553C4"/>
    <w:rsid w:val="00A55D0A"/>
    <w:rsid w:val="00A5618D"/>
    <w:rsid w:val="00A6215F"/>
    <w:rsid w:val="00A62598"/>
    <w:rsid w:val="00A636C1"/>
    <w:rsid w:val="00A67C9C"/>
    <w:rsid w:val="00A709DE"/>
    <w:rsid w:val="00A71F9D"/>
    <w:rsid w:val="00A723B2"/>
    <w:rsid w:val="00A73B3B"/>
    <w:rsid w:val="00A7460C"/>
    <w:rsid w:val="00A86DEF"/>
    <w:rsid w:val="00A916C5"/>
    <w:rsid w:val="00A932FE"/>
    <w:rsid w:val="00A93D3D"/>
    <w:rsid w:val="00A943DE"/>
    <w:rsid w:val="00A94836"/>
    <w:rsid w:val="00AA4FCF"/>
    <w:rsid w:val="00AB2AD3"/>
    <w:rsid w:val="00AB3C4A"/>
    <w:rsid w:val="00AB4749"/>
    <w:rsid w:val="00AC02A5"/>
    <w:rsid w:val="00AC1025"/>
    <w:rsid w:val="00AC2E52"/>
    <w:rsid w:val="00AC3F0D"/>
    <w:rsid w:val="00AC48E4"/>
    <w:rsid w:val="00AC5170"/>
    <w:rsid w:val="00AD2F4C"/>
    <w:rsid w:val="00AD2FB9"/>
    <w:rsid w:val="00AD4614"/>
    <w:rsid w:val="00AD53B6"/>
    <w:rsid w:val="00AE1290"/>
    <w:rsid w:val="00AE1759"/>
    <w:rsid w:val="00AE2CD0"/>
    <w:rsid w:val="00AE5E0F"/>
    <w:rsid w:val="00AE62D3"/>
    <w:rsid w:val="00AE7030"/>
    <w:rsid w:val="00AE75A7"/>
    <w:rsid w:val="00AF095C"/>
    <w:rsid w:val="00AF2624"/>
    <w:rsid w:val="00AF57DA"/>
    <w:rsid w:val="00AF67F8"/>
    <w:rsid w:val="00B00281"/>
    <w:rsid w:val="00B01DC5"/>
    <w:rsid w:val="00B04FC3"/>
    <w:rsid w:val="00B13446"/>
    <w:rsid w:val="00B13B17"/>
    <w:rsid w:val="00B15A19"/>
    <w:rsid w:val="00B17277"/>
    <w:rsid w:val="00B20FDB"/>
    <w:rsid w:val="00B225CC"/>
    <w:rsid w:val="00B26166"/>
    <w:rsid w:val="00B35B13"/>
    <w:rsid w:val="00B37BD6"/>
    <w:rsid w:val="00B4249A"/>
    <w:rsid w:val="00B44E62"/>
    <w:rsid w:val="00B46599"/>
    <w:rsid w:val="00B47987"/>
    <w:rsid w:val="00B56300"/>
    <w:rsid w:val="00B607FE"/>
    <w:rsid w:val="00B60B03"/>
    <w:rsid w:val="00B61A64"/>
    <w:rsid w:val="00B62311"/>
    <w:rsid w:val="00B662A0"/>
    <w:rsid w:val="00B74757"/>
    <w:rsid w:val="00B80F5B"/>
    <w:rsid w:val="00B8439E"/>
    <w:rsid w:val="00B86CC8"/>
    <w:rsid w:val="00B9200F"/>
    <w:rsid w:val="00B92724"/>
    <w:rsid w:val="00B94093"/>
    <w:rsid w:val="00B958B6"/>
    <w:rsid w:val="00B95A90"/>
    <w:rsid w:val="00BA0192"/>
    <w:rsid w:val="00BA43F1"/>
    <w:rsid w:val="00BA6663"/>
    <w:rsid w:val="00BA771C"/>
    <w:rsid w:val="00BB1346"/>
    <w:rsid w:val="00BB4063"/>
    <w:rsid w:val="00BB4C43"/>
    <w:rsid w:val="00BB6ED8"/>
    <w:rsid w:val="00BC525F"/>
    <w:rsid w:val="00BC5FA5"/>
    <w:rsid w:val="00BC77FC"/>
    <w:rsid w:val="00BD4CF5"/>
    <w:rsid w:val="00BD5D4B"/>
    <w:rsid w:val="00BD676A"/>
    <w:rsid w:val="00BE03E1"/>
    <w:rsid w:val="00BE09DB"/>
    <w:rsid w:val="00BE1729"/>
    <w:rsid w:val="00BE382B"/>
    <w:rsid w:val="00BE38B3"/>
    <w:rsid w:val="00BE6B7C"/>
    <w:rsid w:val="00BE7733"/>
    <w:rsid w:val="00BF1001"/>
    <w:rsid w:val="00BF24C8"/>
    <w:rsid w:val="00BF26D3"/>
    <w:rsid w:val="00BF3AB8"/>
    <w:rsid w:val="00BF4791"/>
    <w:rsid w:val="00BF4CD4"/>
    <w:rsid w:val="00BF6790"/>
    <w:rsid w:val="00C006D1"/>
    <w:rsid w:val="00C00FBB"/>
    <w:rsid w:val="00C011AA"/>
    <w:rsid w:val="00C0578E"/>
    <w:rsid w:val="00C14FED"/>
    <w:rsid w:val="00C15608"/>
    <w:rsid w:val="00C218C4"/>
    <w:rsid w:val="00C24893"/>
    <w:rsid w:val="00C264DC"/>
    <w:rsid w:val="00C278E5"/>
    <w:rsid w:val="00C31374"/>
    <w:rsid w:val="00C34A73"/>
    <w:rsid w:val="00C350EE"/>
    <w:rsid w:val="00C37181"/>
    <w:rsid w:val="00C37BC6"/>
    <w:rsid w:val="00C40DD7"/>
    <w:rsid w:val="00C43DE7"/>
    <w:rsid w:val="00C45697"/>
    <w:rsid w:val="00C45F67"/>
    <w:rsid w:val="00C4752A"/>
    <w:rsid w:val="00C5457C"/>
    <w:rsid w:val="00C5470B"/>
    <w:rsid w:val="00C628C3"/>
    <w:rsid w:val="00C6788B"/>
    <w:rsid w:val="00C73686"/>
    <w:rsid w:val="00C73F71"/>
    <w:rsid w:val="00C74CA5"/>
    <w:rsid w:val="00C75533"/>
    <w:rsid w:val="00C7587B"/>
    <w:rsid w:val="00C75F40"/>
    <w:rsid w:val="00C7641C"/>
    <w:rsid w:val="00C80D3F"/>
    <w:rsid w:val="00C81029"/>
    <w:rsid w:val="00C82D60"/>
    <w:rsid w:val="00C84F51"/>
    <w:rsid w:val="00C90B33"/>
    <w:rsid w:val="00C93469"/>
    <w:rsid w:val="00C94E99"/>
    <w:rsid w:val="00CA0284"/>
    <w:rsid w:val="00CA15CC"/>
    <w:rsid w:val="00CA1ACE"/>
    <w:rsid w:val="00CA3A44"/>
    <w:rsid w:val="00CB1067"/>
    <w:rsid w:val="00CB49FC"/>
    <w:rsid w:val="00CB553A"/>
    <w:rsid w:val="00CC1BFB"/>
    <w:rsid w:val="00CC447E"/>
    <w:rsid w:val="00CC55B0"/>
    <w:rsid w:val="00CC5683"/>
    <w:rsid w:val="00CC58A6"/>
    <w:rsid w:val="00CD42A6"/>
    <w:rsid w:val="00CD4952"/>
    <w:rsid w:val="00CE02F3"/>
    <w:rsid w:val="00CE08E9"/>
    <w:rsid w:val="00CE0EE6"/>
    <w:rsid w:val="00CE1571"/>
    <w:rsid w:val="00CE44E3"/>
    <w:rsid w:val="00CE7E52"/>
    <w:rsid w:val="00CF0BF0"/>
    <w:rsid w:val="00CF5274"/>
    <w:rsid w:val="00D0002E"/>
    <w:rsid w:val="00D008E4"/>
    <w:rsid w:val="00D020FE"/>
    <w:rsid w:val="00D0214D"/>
    <w:rsid w:val="00D029DE"/>
    <w:rsid w:val="00D03E7F"/>
    <w:rsid w:val="00D04B1B"/>
    <w:rsid w:val="00D1476F"/>
    <w:rsid w:val="00D16343"/>
    <w:rsid w:val="00D16C99"/>
    <w:rsid w:val="00D17F2E"/>
    <w:rsid w:val="00D20165"/>
    <w:rsid w:val="00D22CCF"/>
    <w:rsid w:val="00D26669"/>
    <w:rsid w:val="00D27840"/>
    <w:rsid w:val="00D27CC8"/>
    <w:rsid w:val="00D31A38"/>
    <w:rsid w:val="00D31CB4"/>
    <w:rsid w:val="00D35B93"/>
    <w:rsid w:val="00D44413"/>
    <w:rsid w:val="00D45596"/>
    <w:rsid w:val="00D45AD3"/>
    <w:rsid w:val="00D47977"/>
    <w:rsid w:val="00D51484"/>
    <w:rsid w:val="00D523D8"/>
    <w:rsid w:val="00D53291"/>
    <w:rsid w:val="00D53F92"/>
    <w:rsid w:val="00D572E8"/>
    <w:rsid w:val="00D57DBE"/>
    <w:rsid w:val="00D61F79"/>
    <w:rsid w:val="00D66280"/>
    <w:rsid w:val="00D708DF"/>
    <w:rsid w:val="00D71C03"/>
    <w:rsid w:val="00D72067"/>
    <w:rsid w:val="00D72483"/>
    <w:rsid w:val="00D7293C"/>
    <w:rsid w:val="00D77EC6"/>
    <w:rsid w:val="00D80DB7"/>
    <w:rsid w:val="00D82174"/>
    <w:rsid w:val="00D9031E"/>
    <w:rsid w:val="00D90404"/>
    <w:rsid w:val="00D921C0"/>
    <w:rsid w:val="00D934BC"/>
    <w:rsid w:val="00D94403"/>
    <w:rsid w:val="00D94D76"/>
    <w:rsid w:val="00D976C1"/>
    <w:rsid w:val="00DA5967"/>
    <w:rsid w:val="00DA60F0"/>
    <w:rsid w:val="00DA77E9"/>
    <w:rsid w:val="00DB0063"/>
    <w:rsid w:val="00DB13C2"/>
    <w:rsid w:val="00DB1614"/>
    <w:rsid w:val="00DB1DD2"/>
    <w:rsid w:val="00DB27CB"/>
    <w:rsid w:val="00DB5497"/>
    <w:rsid w:val="00DB6FC3"/>
    <w:rsid w:val="00DC3A20"/>
    <w:rsid w:val="00DC71DF"/>
    <w:rsid w:val="00DC7551"/>
    <w:rsid w:val="00DC7F2C"/>
    <w:rsid w:val="00DD76A9"/>
    <w:rsid w:val="00DE03CE"/>
    <w:rsid w:val="00DE2E7A"/>
    <w:rsid w:val="00DE79D7"/>
    <w:rsid w:val="00DF27C8"/>
    <w:rsid w:val="00DF3A98"/>
    <w:rsid w:val="00DF4396"/>
    <w:rsid w:val="00DF4397"/>
    <w:rsid w:val="00DF6CFD"/>
    <w:rsid w:val="00DF6F54"/>
    <w:rsid w:val="00E009B1"/>
    <w:rsid w:val="00E0159E"/>
    <w:rsid w:val="00E03930"/>
    <w:rsid w:val="00E054CD"/>
    <w:rsid w:val="00E0668A"/>
    <w:rsid w:val="00E10008"/>
    <w:rsid w:val="00E129CB"/>
    <w:rsid w:val="00E13AC3"/>
    <w:rsid w:val="00E14A0D"/>
    <w:rsid w:val="00E1535A"/>
    <w:rsid w:val="00E20144"/>
    <w:rsid w:val="00E215E8"/>
    <w:rsid w:val="00E21867"/>
    <w:rsid w:val="00E21C8A"/>
    <w:rsid w:val="00E333CF"/>
    <w:rsid w:val="00E334DD"/>
    <w:rsid w:val="00E33AD0"/>
    <w:rsid w:val="00E33B77"/>
    <w:rsid w:val="00E3425A"/>
    <w:rsid w:val="00E407EF"/>
    <w:rsid w:val="00E42025"/>
    <w:rsid w:val="00E42713"/>
    <w:rsid w:val="00E43BDD"/>
    <w:rsid w:val="00E45AAC"/>
    <w:rsid w:val="00E46E47"/>
    <w:rsid w:val="00E51908"/>
    <w:rsid w:val="00E52CB3"/>
    <w:rsid w:val="00E539CF"/>
    <w:rsid w:val="00E54468"/>
    <w:rsid w:val="00E54F28"/>
    <w:rsid w:val="00E564B2"/>
    <w:rsid w:val="00E56839"/>
    <w:rsid w:val="00E569EB"/>
    <w:rsid w:val="00E575F4"/>
    <w:rsid w:val="00E575FF"/>
    <w:rsid w:val="00E62B1C"/>
    <w:rsid w:val="00E64FD0"/>
    <w:rsid w:val="00E65936"/>
    <w:rsid w:val="00E65FC2"/>
    <w:rsid w:val="00E66385"/>
    <w:rsid w:val="00E73BE4"/>
    <w:rsid w:val="00E7626A"/>
    <w:rsid w:val="00E76C04"/>
    <w:rsid w:val="00E77492"/>
    <w:rsid w:val="00E84337"/>
    <w:rsid w:val="00E843F9"/>
    <w:rsid w:val="00E85820"/>
    <w:rsid w:val="00E92678"/>
    <w:rsid w:val="00E93B94"/>
    <w:rsid w:val="00E94AD5"/>
    <w:rsid w:val="00E97822"/>
    <w:rsid w:val="00EB3E6E"/>
    <w:rsid w:val="00EB692B"/>
    <w:rsid w:val="00EC2026"/>
    <w:rsid w:val="00EC2DDD"/>
    <w:rsid w:val="00EC3A1D"/>
    <w:rsid w:val="00EC5FF9"/>
    <w:rsid w:val="00EC6DEF"/>
    <w:rsid w:val="00ED5142"/>
    <w:rsid w:val="00ED5FEE"/>
    <w:rsid w:val="00ED7997"/>
    <w:rsid w:val="00EE2805"/>
    <w:rsid w:val="00EE2A35"/>
    <w:rsid w:val="00EE6914"/>
    <w:rsid w:val="00EF1E25"/>
    <w:rsid w:val="00F01F15"/>
    <w:rsid w:val="00F03308"/>
    <w:rsid w:val="00F06F96"/>
    <w:rsid w:val="00F07EB1"/>
    <w:rsid w:val="00F07FB6"/>
    <w:rsid w:val="00F14E17"/>
    <w:rsid w:val="00F15141"/>
    <w:rsid w:val="00F2028A"/>
    <w:rsid w:val="00F233EF"/>
    <w:rsid w:val="00F3557E"/>
    <w:rsid w:val="00F418A7"/>
    <w:rsid w:val="00F430CE"/>
    <w:rsid w:val="00F45A94"/>
    <w:rsid w:val="00F514DB"/>
    <w:rsid w:val="00F527AD"/>
    <w:rsid w:val="00F5495F"/>
    <w:rsid w:val="00F55E99"/>
    <w:rsid w:val="00F56BA4"/>
    <w:rsid w:val="00F5754C"/>
    <w:rsid w:val="00F6102C"/>
    <w:rsid w:val="00F6346A"/>
    <w:rsid w:val="00F64D98"/>
    <w:rsid w:val="00F64DE2"/>
    <w:rsid w:val="00F66251"/>
    <w:rsid w:val="00F70100"/>
    <w:rsid w:val="00F702F6"/>
    <w:rsid w:val="00F7095F"/>
    <w:rsid w:val="00F70AAE"/>
    <w:rsid w:val="00F70D93"/>
    <w:rsid w:val="00F72173"/>
    <w:rsid w:val="00F74F89"/>
    <w:rsid w:val="00F750A2"/>
    <w:rsid w:val="00F75BCB"/>
    <w:rsid w:val="00F814A1"/>
    <w:rsid w:val="00F81DA8"/>
    <w:rsid w:val="00F832DB"/>
    <w:rsid w:val="00F84DDD"/>
    <w:rsid w:val="00F87359"/>
    <w:rsid w:val="00F905B5"/>
    <w:rsid w:val="00F912BE"/>
    <w:rsid w:val="00F914FD"/>
    <w:rsid w:val="00F91C42"/>
    <w:rsid w:val="00F922C1"/>
    <w:rsid w:val="00F92B7C"/>
    <w:rsid w:val="00F9559E"/>
    <w:rsid w:val="00F9708A"/>
    <w:rsid w:val="00FA0011"/>
    <w:rsid w:val="00FA4FE2"/>
    <w:rsid w:val="00FA734B"/>
    <w:rsid w:val="00FB15CD"/>
    <w:rsid w:val="00FB2BB4"/>
    <w:rsid w:val="00FB32B0"/>
    <w:rsid w:val="00FB5C1B"/>
    <w:rsid w:val="00FC0AFE"/>
    <w:rsid w:val="00FC233C"/>
    <w:rsid w:val="00FD0525"/>
    <w:rsid w:val="00FD4380"/>
    <w:rsid w:val="00FD4958"/>
    <w:rsid w:val="00FD64C9"/>
    <w:rsid w:val="00FE270D"/>
    <w:rsid w:val="00FE5187"/>
    <w:rsid w:val="00FE7957"/>
    <w:rsid w:val="00FE7D61"/>
    <w:rsid w:val="00FE7D93"/>
    <w:rsid w:val="00FF092A"/>
    <w:rsid w:val="00FF1DF2"/>
    <w:rsid w:val="00FF2F79"/>
    <w:rsid w:val="00FF6654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87CD6A8-EC3E-4C7B-AAEF-0847F0245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 w:qFormat="1"/>
    <w:lsdException w:name="Intense Emphasis" w:uiPriority="99" w:qFormat="1"/>
    <w:lsdException w:name="Subtle Reference" w:uiPriority="99" w:qFormat="1"/>
    <w:lsdException w:name="Intense Reference" w:uiPriority="99" w:qFormat="1"/>
    <w:lsdException w:name="Book Title" w:uiPriority="99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A3ADF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440B54"/>
    <w:pPr>
      <w:keepNext/>
      <w:numPr>
        <w:numId w:val="5"/>
      </w:numPr>
      <w:spacing w:before="240" w:after="60"/>
      <w:outlineLvl w:val="0"/>
    </w:pPr>
    <w:rPr>
      <w:rFonts w:ascii="Arial" w:hAnsi="Arial" w:cs="Times New Roman"/>
      <w:b/>
      <w:bCs/>
      <w:kern w:val="32"/>
      <w:sz w:val="32"/>
      <w:szCs w:val="32"/>
      <w:lang w:val="x-none"/>
    </w:rPr>
  </w:style>
  <w:style w:type="paragraph" w:styleId="Titolo2">
    <w:name w:val="heading 2"/>
    <w:basedOn w:val="Normale"/>
    <w:next w:val="Normale"/>
    <w:link w:val="Titolo2Carattere"/>
    <w:qFormat/>
    <w:rsid w:val="00440B54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F9559E"/>
    <w:pPr>
      <w:keepNext/>
      <w:widowControl/>
      <w:numPr>
        <w:ilvl w:val="2"/>
        <w:numId w:val="2"/>
      </w:numPr>
      <w:suppressAutoHyphens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qFormat/>
    <w:rsid w:val="00D66280"/>
    <w:pPr>
      <w:keepNext/>
      <w:numPr>
        <w:ilvl w:val="3"/>
        <w:numId w:val="5"/>
      </w:numPr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925D20"/>
    <w:pPr>
      <w:spacing w:before="240" w:after="60"/>
      <w:outlineLvl w:val="4"/>
    </w:pPr>
    <w:rPr>
      <w:rFonts w:eastAsia="Times New Roman" w:cs="Times New Roman"/>
      <w:b/>
      <w:i/>
      <w:sz w:val="26"/>
      <w:szCs w:val="2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25D20"/>
    <w:pPr>
      <w:spacing w:before="240" w:after="60"/>
      <w:outlineLvl w:val="5"/>
    </w:pPr>
    <w:rPr>
      <w:rFonts w:eastAsia="Times New Roman" w:cs="Times New Roman"/>
      <w:b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25D20"/>
    <w:pPr>
      <w:spacing w:before="240" w:after="60"/>
      <w:outlineLvl w:val="6"/>
    </w:pPr>
    <w:rPr>
      <w:rFonts w:eastAsia="Times New Roman" w:cs="Times New Roman"/>
      <w:sz w:val="24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925D20"/>
    <w:pPr>
      <w:spacing w:before="240" w:after="60"/>
      <w:outlineLvl w:val="7"/>
    </w:pPr>
    <w:rPr>
      <w:rFonts w:eastAsia="Times New Roman" w:cs="Times New Roman"/>
      <w:i/>
      <w:sz w:val="24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25D20"/>
    <w:pPr>
      <w:spacing w:before="240" w:after="60"/>
      <w:outlineLvl w:val="8"/>
    </w:pPr>
    <w:rPr>
      <w:rFonts w:ascii="Cambria" w:eastAsia="Times New Roman" w:hAnsi="Cambria" w:cs="Times New Roman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9A6E10"/>
    <w:rPr>
      <w:rFonts w:ascii="Arial" w:eastAsia="Calibri" w:hAnsi="Arial"/>
      <w:b/>
      <w:bCs/>
      <w:kern w:val="32"/>
      <w:sz w:val="32"/>
      <w:szCs w:val="32"/>
      <w:lang w:val="x-none" w:eastAsia="ar-SA"/>
    </w:rPr>
  </w:style>
  <w:style w:type="character" w:customStyle="1" w:styleId="Titolo3Carattere">
    <w:name w:val="Titolo 3 Carattere"/>
    <w:link w:val="Titolo3"/>
    <w:uiPriority w:val="99"/>
    <w:rsid w:val="00F9559E"/>
    <w:rPr>
      <w:rFonts w:ascii="Arial" w:hAnsi="Arial"/>
      <w:b/>
      <w:bCs/>
      <w:sz w:val="26"/>
      <w:szCs w:val="26"/>
      <w:lang w:val="x-none" w:eastAsia="x-none"/>
    </w:rPr>
  </w:style>
  <w:style w:type="character" w:styleId="Collegamentoipertestuale">
    <w:name w:val="Hyperlink"/>
    <w:uiPriority w:val="99"/>
    <w:rsid w:val="00F72173"/>
    <w:rPr>
      <w:rFonts w:cs="Times New Roman"/>
      <w:color w:val="0000FF"/>
      <w:u w:val="single"/>
    </w:rPr>
  </w:style>
  <w:style w:type="paragraph" w:customStyle="1" w:styleId="Corpodeltesto">
    <w:name w:val="Corpo del testo"/>
    <w:basedOn w:val="Normale"/>
    <w:link w:val="CorpodeltestoCarattere"/>
    <w:rsid w:val="00F72173"/>
    <w:pPr>
      <w:spacing w:after="120" w:line="200" w:lineRule="atLeast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Titolo11">
    <w:name w:val="Titolo 11"/>
    <w:basedOn w:val="Normale"/>
    <w:next w:val="Corpodeltesto"/>
    <w:rsid w:val="00F72173"/>
    <w:pPr>
      <w:keepNext/>
      <w:numPr>
        <w:numId w:val="1"/>
      </w:numPr>
      <w:spacing w:before="240" w:after="120" w:line="200" w:lineRule="atLeast"/>
      <w:outlineLvl w:val="0"/>
    </w:pPr>
    <w:rPr>
      <w:rFonts w:ascii="Arial" w:hAnsi="Arial" w:cs="Arial"/>
      <w:b/>
      <w:bCs/>
      <w:kern w:val="1"/>
      <w:sz w:val="32"/>
      <w:szCs w:val="32"/>
      <w:lang w:eastAsia="hi-IN" w:bidi="hi-IN"/>
    </w:rPr>
  </w:style>
  <w:style w:type="paragraph" w:customStyle="1" w:styleId="Titolo31">
    <w:name w:val="Titolo 31"/>
    <w:basedOn w:val="Normale"/>
    <w:next w:val="Corpodeltesto"/>
    <w:rsid w:val="00F72173"/>
    <w:pPr>
      <w:keepNext/>
      <w:numPr>
        <w:ilvl w:val="2"/>
        <w:numId w:val="1"/>
      </w:numPr>
      <w:spacing w:before="240" w:after="120" w:line="200" w:lineRule="atLeast"/>
      <w:outlineLvl w:val="2"/>
    </w:pPr>
    <w:rPr>
      <w:rFonts w:ascii="Arial" w:hAnsi="Arial" w:cs="Arial"/>
      <w:b/>
      <w:bCs/>
      <w:kern w:val="1"/>
      <w:sz w:val="28"/>
      <w:szCs w:val="28"/>
      <w:lang w:eastAsia="hi-IN" w:bidi="hi-IN"/>
    </w:rPr>
  </w:style>
  <w:style w:type="paragraph" w:customStyle="1" w:styleId="Paragrafoelenco1">
    <w:name w:val="Paragrafo elenco1"/>
    <w:basedOn w:val="Normale"/>
    <w:rsid w:val="00F72173"/>
    <w:pPr>
      <w:ind w:left="720"/>
    </w:pPr>
  </w:style>
  <w:style w:type="paragraph" w:customStyle="1" w:styleId="Testonormale1">
    <w:name w:val="Testo normale1"/>
    <w:basedOn w:val="Normale"/>
    <w:rsid w:val="00F72173"/>
  </w:style>
  <w:style w:type="paragraph" w:styleId="Paragrafoelenco">
    <w:name w:val="List Paragraph"/>
    <w:basedOn w:val="Normale"/>
    <w:uiPriority w:val="99"/>
    <w:qFormat/>
    <w:rsid w:val="00F72173"/>
    <w:pPr>
      <w:ind w:left="708"/>
    </w:pPr>
  </w:style>
  <w:style w:type="paragraph" w:styleId="Sommario1">
    <w:name w:val="toc 1"/>
    <w:basedOn w:val="Normale"/>
    <w:next w:val="Normale"/>
    <w:autoRedefine/>
    <w:uiPriority w:val="39"/>
    <w:rsid w:val="004F4673"/>
    <w:pPr>
      <w:tabs>
        <w:tab w:val="left" w:pos="440"/>
        <w:tab w:val="right" w:leader="dot" w:pos="10070"/>
      </w:tabs>
      <w:spacing w:before="240" w:after="120"/>
    </w:pPr>
    <w:rPr>
      <w:rFonts w:ascii="Times New Roman" w:hAnsi="Times New Roman" w:cs="Times New Roman"/>
      <w:b/>
      <w:b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F72173"/>
    <w:pPr>
      <w:spacing w:after="0"/>
      <w:ind w:left="440"/>
    </w:pPr>
    <w:rPr>
      <w:rFonts w:ascii="Times New Roman" w:hAnsi="Times New Roman" w:cs="Times New Roman"/>
      <w:sz w:val="20"/>
      <w:szCs w:val="20"/>
    </w:rPr>
  </w:style>
  <w:style w:type="paragraph" w:customStyle="1" w:styleId="betweentestonormaleCarattere">
    <w:name w:val="between testo normale Carattere"/>
    <w:basedOn w:val="Normale"/>
    <w:link w:val="betweentestonormaleCarattereCarattere"/>
    <w:uiPriority w:val="99"/>
    <w:rsid w:val="00830F21"/>
    <w:pPr>
      <w:widowControl/>
      <w:suppressAutoHyphens w:val="0"/>
      <w:spacing w:after="60" w:line="360" w:lineRule="auto"/>
      <w:jc w:val="both"/>
    </w:pPr>
    <w:rPr>
      <w:rFonts w:ascii="Arial" w:eastAsia="Times New Roman" w:hAnsi="Arial" w:cs="Times New Roman"/>
      <w:sz w:val="24"/>
      <w:szCs w:val="24"/>
      <w:lang w:val="x-none" w:eastAsia="zh-CN"/>
    </w:rPr>
  </w:style>
  <w:style w:type="character" w:customStyle="1" w:styleId="betweentestonormaleCarattereCarattere">
    <w:name w:val="between testo normale Carattere Carattere"/>
    <w:link w:val="betweentestonormaleCarattere"/>
    <w:uiPriority w:val="99"/>
    <w:rsid w:val="00830F21"/>
    <w:rPr>
      <w:rFonts w:ascii="Arial" w:hAnsi="Arial" w:cs="Arial"/>
      <w:sz w:val="24"/>
      <w:szCs w:val="24"/>
      <w:lang w:eastAsia="zh-CN"/>
    </w:rPr>
  </w:style>
  <w:style w:type="paragraph" w:styleId="Didascalia">
    <w:name w:val="caption"/>
    <w:aliases w:val="cap"/>
    <w:basedOn w:val="Normale"/>
    <w:next w:val="Normale"/>
    <w:uiPriority w:val="99"/>
    <w:qFormat/>
    <w:rsid w:val="00830F21"/>
    <w:pPr>
      <w:widowControl/>
      <w:suppressAutoHyphens w:val="0"/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uiPriority w:val="99"/>
    <w:rsid w:val="009E6A0F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Corpodeltesto3Carattere">
    <w:name w:val="Corpo del testo 3 Carattere"/>
    <w:link w:val="Corpodeltesto3"/>
    <w:uiPriority w:val="99"/>
    <w:rsid w:val="009E6A0F"/>
    <w:rPr>
      <w:rFonts w:ascii="Calibri" w:eastAsia="Calibri" w:hAnsi="Calibri" w:cs="Calibri"/>
      <w:sz w:val="16"/>
      <w:szCs w:val="16"/>
      <w:lang w:eastAsia="ar-SA"/>
    </w:rPr>
  </w:style>
  <w:style w:type="paragraph" w:customStyle="1" w:styleId="betweentestonormaleCarattereCarattereCarattereCarattereCarattereCarattereCarattereCarattereCarattereCarattereCarattereCarattereCarattereCarattereCarattereCarattereCarattereCarattereCarattere">
    <w:name w:val="between testo normale Carattere Carattere Carattere Carattere Carattere Carattere Carattere Carattere Carattere Carattere Carattere Carattere Carattere Carattere Carattere Carattere Carattere Carattere Carattere"/>
    <w:basedOn w:val="Normale"/>
    <w:link w:val="betweentestonormaleCarattereCarattereCarattereCarattereCarattereCarattereCarattereCarattereCarattereCarattereCarattereCarattereCarattereCarattereCarattereCarattereCarattereCarattereCarattereCarattere"/>
    <w:rsid w:val="009E6A0F"/>
    <w:pPr>
      <w:widowControl/>
      <w:suppressAutoHyphens w:val="0"/>
      <w:spacing w:after="60" w:line="360" w:lineRule="auto"/>
      <w:jc w:val="both"/>
    </w:pPr>
    <w:rPr>
      <w:rFonts w:ascii="Arial" w:eastAsia="Times New Roman" w:hAnsi="Arial" w:cs="Times New Roman"/>
      <w:sz w:val="24"/>
      <w:szCs w:val="24"/>
      <w:lang w:val="x-none" w:eastAsia="zh-CN"/>
    </w:rPr>
  </w:style>
  <w:style w:type="character" w:customStyle="1" w:styleId="betweentestonormaleCarattereCarattereCarattereCarattereCarattereCarattereCarattereCarattereCarattereCarattereCarattereCarattereCarattereCarattereCarattereCarattereCarattereCarattereCarattereCarattere">
    <w:name w:val="between testo normale Carattere Carattere Carattere Carattere Carattere Carattere Carattere Carattere Carattere Carattere Carattere Carattere Carattere Carattere Carattere Carattere Carattere Carattere Carattere Carattere"/>
    <w:link w:val="betweentestonormaleCarattereCarattereCarattereCarattereCarattereCarattereCarattereCarattereCarattereCarattereCarattereCarattereCarattereCarattereCarattereCarattereCarattereCarattereCarattere"/>
    <w:rsid w:val="009E6A0F"/>
    <w:rPr>
      <w:rFonts w:ascii="Arial" w:hAnsi="Arial"/>
      <w:sz w:val="24"/>
      <w:szCs w:val="24"/>
      <w:lang w:val="x-none" w:eastAsia="zh-CN"/>
    </w:rPr>
  </w:style>
  <w:style w:type="paragraph" w:styleId="Pidipagina">
    <w:name w:val="footer"/>
    <w:basedOn w:val="Normale"/>
    <w:link w:val="PidipaginaCarattere"/>
    <w:uiPriority w:val="99"/>
    <w:rsid w:val="00E65FC2"/>
    <w:pPr>
      <w:widowControl/>
      <w:tabs>
        <w:tab w:val="center" w:pos="4819"/>
        <w:tab w:val="right" w:pos="9638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E65FC2"/>
    <w:rPr>
      <w:sz w:val="24"/>
      <w:szCs w:val="24"/>
      <w:lang w:val="x-none" w:eastAsia="x-none"/>
    </w:rPr>
  </w:style>
  <w:style w:type="paragraph" w:styleId="NormaleWeb">
    <w:name w:val="Normal (Web)"/>
    <w:basedOn w:val="Normale"/>
    <w:uiPriority w:val="99"/>
    <w:unhideWhenUsed/>
    <w:rsid w:val="00975923"/>
    <w:pPr>
      <w:widowControl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betweentestonormale">
    <w:name w:val="between testo normale"/>
    <w:basedOn w:val="Normale"/>
    <w:link w:val="betweentestonormaleCarattere1"/>
    <w:uiPriority w:val="99"/>
    <w:rsid w:val="00ED5FEE"/>
    <w:pPr>
      <w:widowControl/>
      <w:suppressAutoHyphens w:val="0"/>
      <w:spacing w:after="60" w:line="360" w:lineRule="auto"/>
      <w:jc w:val="both"/>
    </w:pPr>
    <w:rPr>
      <w:rFonts w:ascii="Arial" w:eastAsia="Times New Roman" w:hAnsi="Arial" w:cs="Times New Roman"/>
      <w:sz w:val="20"/>
      <w:szCs w:val="20"/>
      <w:lang w:val="x-none" w:eastAsia="zh-CN"/>
    </w:rPr>
  </w:style>
  <w:style w:type="character" w:customStyle="1" w:styleId="betweentestonormaleCarattere1">
    <w:name w:val="between testo normale Carattere1"/>
    <w:link w:val="betweentestonormale"/>
    <w:rsid w:val="00ED5FEE"/>
    <w:rPr>
      <w:rFonts w:ascii="Arial" w:hAnsi="Arial"/>
      <w:lang w:val="x-none" w:eastAsia="zh-CN"/>
    </w:rPr>
  </w:style>
  <w:style w:type="paragraph" w:styleId="Sommario2">
    <w:name w:val="toc 2"/>
    <w:basedOn w:val="Normale"/>
    <w:next w:val="Normale"/>
    <w:autoRedefine/>
    <w:uiPriority w:val="39"/>
    <w:rsid w:val="00F45A94"/>
    <w:pPr>
      <w:spacing w:before="120" w:after="0"/>
      <w:ind w:left="220"/>
    </w:pPr>
    <w:rPr>
      <w:rFonts w:ascii="Times New Roman" w:hAnsi="Times New Roman" w:cs="Times New Roman"/>
      <w:i/>
      <w:iCs/>
      <w:sz w:val="20"/>
      <w:szCs w:val="20"/>
    </w:rPr>
  </w:style>
  <w:style w:type="character" w:customStyle="1" w:styleId="CarattereCarattere2">
    <w:name w:val="Carattere Carattere2"/>
    <w:rsid w:val="004B4BC0"/>
    <w:rPr>
      <w:rFonts w:ascii="Calibri" w:eastAsia="Calibri" w:hAnsi="Calibri" w:cs="Calibri"/>
      <w:sz w:val="16"/>
      <w:szCs w:val="16"/>
      <w:lang w:eastAsia="ar-SA"/>
    </w:rPr>
  </w:style>
  <w:style w:type="paragraph" w:styleId="Testofumetto">
    <w:name w:val="Balloon Text"/>
    <w:basedOn w:val="Normale"/>
    <w:link w:val="TestofumettoCarattere"/>
    <w:uiPriority w:val="99"/>
    <w:rsid w:val="006F2389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rsid w:val="006F2389"/>
    <w:rPr>
      <w:rFonts w:ascii="Tahoma" w:eastAsia="Calibri" w:hAnsi="Tahoma" w:cs="Tahoma"/>
      <w:sz w:val="16"/>
      <w:szCs w:val="16"/>
      <w:lang w:eastAsia="ar-SA"/>
    </w:rPr>
  </w:style>
  <w:style w:type="paragraph" w:styleId="Rientrocorpodeltesto3">
    <w:name w:val="Body Text Indent 3"/>
    <w:basedOn w:val="Normale"/>
    <w:link w:val="Rientrocorpodeltesto3Carattere"/>
    <w:uiPriority w:val="99"/>
    <w:rsid w:val="009A6E10"/>
    <w:pPr>
      <w:spacing w:after="120"/>
      <w:ind w:left="283"/>
    </w:pPr>
    <w:rPr>
      <w:rFonts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9A6E10"/>
    <w:rPr>
      <w:rFonts w:ascii="Calibri" w:eastAsia="Calibri" w:hAnsi="Calibri" w:cs="Calibri"/>
      <w:sz w:val="16"/>
      <w:szCs w:val="16"/>
      <w:lang w:eastAsia="ar-SA"/>
    </w:rPr>
  </w:style>
  <w:style w:type="character" w:customStyle="1" w:styleId="mw-headline">
    <w:name w:val="mw-headline"/>
    <w:uiPriority w:val="99"/>
    <w:rsid w:val="009A6E10"/>
  </w:style>
  <w:style w:type="paragraph" w:customStyle="1" w:styleId="DOFFRIEN">
    <w:name w:val="DOFF_RIEN"/>
    <w:basedOn w:val="Normale"/>
    <w:rsid w:val="009A6E10"/>
    <w:pPr>
      <w:widowControl/>
      <w:tabs>
        <w:tab w:val="left" w:pos="720"/>
        <w:tab w:val="left" w:pos="1440"/>
        <w:tab w:val="left" w:pos="2880"/>
        <w:tab w:val="left" w:pos="3168"/>
        <w:tab w:val="left" w:pos="3456"/>
      </w:tabs>
      <w:suppressAutoHyphens w:val="0"/>
      <w:spacing w:after="0" w:line="240" w:lineRule="auto"/>
      <w:ind w:left="3168" w:hanging="288"/>
      <w:jc w:val="both"/>
    </w:pPr>
    <w:rPr>
      <w:rFonts w:ascii="Univers (WN)" w:eastAsia="Times New Roman" w:hAnsi="Univers (WN)" w:cs="Times New Roman"/>
      <w:sz w:val="20"/>
      <w:szCs w:val="20"/>
      <w:lang w:eastAsia="en-US"/>
    </w:rPr>
  </w:style>
  <w:style w:type="character" w:customStyle="1" w:styleId="apple-converted-space">
    <w:name w:val="apple-converted-space"/>
    <w:rsid w:val="009A6E10"/>
  </w:style>
  <w:style w:type="paragraph" w:customStyle="1" w:styleId="Style5">
    <w:name w:val="Style5"/>
    <w:basedOn w:val="Normale"/>
    <w:next w:val="Normale"/>
    <w:rsid w:val="009A6E10"/>
    <w:pPr>
      <w:suppressAutoHyphens w:val="0"/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sz w:val="20"/>
      <w:szCs w:val="20"/>
      <w:lang w:eastAsia="it-IT"/>
    </w:rPr>
  </w:style>
  <w:style w:type="paragraph" w:customStyle="1" w:styleId="Style3">
    <w:name w:val="Style3"/>
    <w:basedOn w:val="Normale"/>
    <w:next w:val="Normale"/>
    <w:rsid w:val="009A6E10"/>
    <w:pPr>
      <w:suppressAutoHyphens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sz w:val="16"/>
      <w:szCs w:val="16"/>
      <w:lang w:eastAsia="it-IT"/>
    </w:rPr>
  </w:style>
  <w:style w:type="paragraph" w:customStyle="1" w:styleId="Style17">
    <w:name w:val="Style17"/>
    <w:basedOn w:val="Normale"/>
    <w:next w:val="Normale"/>
    <w:rsid w:val="009A6E10"/>
    <w:pPr>
      <w:suppressAutoHyphens w:val="0"/>
      <w:autoSpaceDE w:val="0"/>
      <w:autoSpaceDN w:val="0"/>
      <w:adjustRightInd w:val="0"/>
      <w:spacing w:after="0" w:line="240" w:lineRule="auto"/>
    </w:pPr>
    <w:rPr>
      <w:rFonts w:ascii="Times -Roman" w:eastAsia="Times New Roman" w:hAnsi="Times -Roman" w:cs="Times -Roman"/>
      <w:sz w:val="20"/>
      <w:szCs w:val="20"/>
      <w:lang w:eastAsia="it-IT"/>
    </w:rPr>
  </w:style>
  <w:style w:type="paragraph" w:customStyle="1" w:styleId="Style21">
    <w:name w:val="Style21"/>
    <w:basedOn w:val="Normale"/>
    <w:next w:val="Normale"/>
    <w:rsid w:val="009A6E10"/>
    <w:pPr>
      <w:suppressAutoHyphens w:val="0"/>
      <w:autoSpaceDE w:val="0"/>
      <w:autoSpaceDN w:val="0"/>
      <w:adjustRightInd w:val="0"/>
      <w:spacing w:after="0" w:line="240" w:lineRule="auto"/>
    </w:pPr>
    <w:rPr>
      <w:rFonts w:ascii="Times -Roman" w:eastAsia="Times New Roman" w:hAnsi="Times -Roman" w:cs="Times -Roman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rsid w:val="009A6E10"/>
    <w:pPr>
      <w:tabs>
        <w:tab w:val="center" w:pos="4819"/>
        <w:tab w:val="right" w:pos="9638"/>
      </w:tabs>
    </w:pPr>
    <w:rPr>
      <w:rFonts w:cs="Times New Roman"/>
      <w:lang w:val="x-none"/>
    </w:rPr>
  </w:style>
  <w:style w:type="character" w:customStyle="1" w:styleId="IntestazioneCarattere">
    <w:name w:val="Intestazione Carattere"/>
    <w:link w:val="Intestazione"/>
    <w:uiPriority w:val="99"/>
    <w:rsid w:val="009A6E10"/>
    <w:rPr>
      <w:rFonts w:ascii="Calibri" w:eastAsia="Calibri" w:hAnsi="Calibri" w:cs="Calibri"/>
      <w:sz w:val="22"/>
      <w:szCs w:val="22"/>
      <w:lang w:eastAsia="ar-SA"/>
    </w:rPr>
  </w:style>
  <w:style w:type="paragraph" w:styleId="Corpodeltesto2">
    <w:name w:val="Body Text 2"/>
    <w:basedOn w:val="Normale"/>
    <w:link w:val="Corpodeltesto2Carattere"/>
    <w:uiPriority w:val="99"/>
    <w:rsid w:val="009A6E10"/>
    <w:pPr>
      <w:widowControl/>
      <w:suppressAutoHyphens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rsid w:val="009A6E10"/>
    <w:rPr>
      <w:sz w:val="24"/>
      <w:szCs w:val="24"/>
    </w:rPr>
  </w:style>
  <w:style w:type="paragraph" w:customStyle="1" w:styleId="Carattere1">
    <w:name w:val="Carattere1"/>
    <w:basedOn w:val="Normale"/>
    <w:uiPriority w:val="99"/>
    <w:rsid w:val="009A6E10"/>
    <w:pPr>
      <w:widowControl/>
      <w:suppressAutoHyphens w:val="0"/>
      <w:spacing w:after="160" w:line="240" w:lineRule="exact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unhideWhenUsed/>
    <w:rsid w:val="00C6788B"/>
    <w:pPr>
      <w:spacing w:after="0"/>
      <w:ind w:left="660"/>
    </w:pPr>
    <w:rPr>
      <w:rFonts w:ascii="Times New Roman" w:hAnsi="Times New Roman" w:cs="Times New Roman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C6788B"/>
    <w:pPr>
      <w:spacing w:after="0"/>
      <w:ind w:left="880"/>
    </w:pPr>
    <w:rPr>
      <w:rFonts w:ascii="Times New Roman" w:hAnsi="Times New Roman" w:cs="Times New Roman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C6788B"/>
    <w:pPr>
      <w:spacing w:after="0"/>
      <w:ind w:left="1100"/>
    </w:pPr>
    <w:rPr>
      <w:rFonts w:ascii="Times New Roman" w:hAnsi="Times New Roman" w:cs="Times New Roman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C6788B"/>
    <w:pPr>
      <w:spacing w:after="0"/>
      <w:ind w:left="1320"/>
    </w:pPr>
    <w:rPr>
      <w:rFonts w:ascii="Times New Roman" w:hAnsi="Times New Roman" w:cs="Times New Roman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C6788B"/>
    <w:pPr>
      <w:spacing w:after="0"/>
      <w:ind w:left="1540"/>
    </w:pPr>
    <w:rPr>
      <w:rFonts w:ascii="Times New Roman" w:hAnsi="Times New Roman" w:cs="Times New Roman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C6788B"/>
    <w:pPr>
      <w:spacing w:after="0"/>
      <w:ind w:left="1760"/>
    </w:pPr>
    <w:rPr>
      <w:rFonts w:ascii="Times New Roman" w:hAnsi="Times New Roman"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rsid w:val="00C6788B"/>
    <w:rPr>
      <w:rFonts w:cs="Times New Roman"/>
      <w:sz w:val="20"/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rsid w:val="00C6788B"/>
    <w:rPr>
      <w:rFonts w:ascii="Calibri" w:eastAsia="Calibri" w:hAnsi="Calibri" w:cs="Calibri"/>
      <w:lang w:eastAsia="ar-SA"/>
    </w:rPr>
  </w:style>
  <w:style w:type="character" w:styleId="Rimandonotaapidipagina">
    <w:name w:val="footnote reference"/>
    <w:uiPriority w:val="99"/>
    <w:rsid w:val="00C6788B"/>
    <w:rPr>
      <w:vertAlign w:val="superscript"/>
    </w:rPr>
  </w:style>
  <w:style w:type="table" w:styleId="Grigliatabella">
    <w:name w:val="Table Grid"/>
    <w:basedOn w:val="Grigliatabella1"/>
    <w:uiPriority w:val="99"/>
    <w:rsid w:val="002A5A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olo110">
    <w:name w:val="Titolo 11"/>
    <w:basedOn w:val="Normale"/>
    <w:next w:val="Corpodeltesto"/>
    <w:rsid w:val="00487C43"/>
    <w:pPr>
      <w:keepNext/>
      <w:tabs>
        <w:tab w:val="num" w:pos="432"/>
      </w:tabs>
      <w:spacing w:before="240" w:after="120" w:line="200" w:lineRule="atLeast"/>
      <w:ind w:left="432" w:hanging="432"/>
      <w:outlineLvl w:val="0"/>
    </w:pPr>
    <w:rPr>
      <w:rFonts w:ascii="Arial" w:hAnsi="Arial" w:cs="Arial"/>
      <w:b/>
      <w:bCs/>
      <w:kern w:val="1"/>
      <w:sz w:val="32"/>
      <w:szCs w:val="32"/>
      <w:lang w:eastAsia="hi-IN" w:bidi="hi-IN"/>
    </w:rPr>
  </w:style>
  <w:style w:type="paragraph" w:customStyle="1" w:styleId="Titolo310">
    <w:name w:val="Titolo 31"/>
    <w:basedOn w:val="Normale"/>
    <w:next w:val="Corpodeltesto"/>
    <w:rsid w:val="00487C43"/>
    <w:pPr>
      <w:keepNext/>
      <w:tabs>
        <w:tab w:val="num" w:pos="720"/>
      </w:tabs>
      <w:spacing w:before="240" w:after="120" w:line="200" w:lineRule="atLeast"/>
      <w:ind w:left="720" w:hanging="720"/>
      <w:outlineLvl w:val="2"/>
    </w:pPr>
    <w:rPr>
      <w:rFonts w:ascii="Arial" w:hAnsi="Arial" w:cs="Arial"/>
      <w:b/>
      <w:bCs/>
      <w:kern w:val="1"/>
      <w:sz w:val="28"/>
      <w:szCs w:val="28"/>
      <w:lang w:eastAsia="hi-IN" w:bidi="hi-IN"/>
    </w:rPr>
  </w:style>
  <w:style w:type="paragraph" w:customStyle="1" w:styleId="Heading31">
    <w:name w:val="Heading 31"/>
    <w:basedOn w:val="Normale"/>
    <w:next w:val="Corpodeltesto"/>
    <w:uiPriority w:val="99"/>
    <w:rsid w:val="00487C43"/>
    <w:pPr>
      <w:keepNext/>
      <w:tabs>
        <w:tab w:val="num" w:pos="720"/>
      </w:tabs>
      <w:spacing w:before="240" w:after="120" w:line="200" w:lineRule="atLeast"/>
      <w:ind w:left="720" w:hanging="720"/>
      <w:outlineLvl w:val="2"/>
    </w:pPr>
    <w:rPr>
      <w:rFonts w:ascii="Arial" w:eastAsia="Times New Roman" w:hAnsi="Arial" w:cs="Arial"/>
      <w:b/>
      <w:bCs/>
      <w:kern w:val="1"/>
      <w:sz w:val="28"/>
      <w:szCs w:val="28"/>
      <w:lang w:eastAsia="hi-IN" w:bidi="hi-IN"/>
    </w:rPr>
  </w:style>
  <w:style w:type="paragraph" w:customStyle="1" w:styleId="western">
    <w:name w:val="western"/>
    <w:basedOn w:val="Normale"/>
    <w:rsid w:val="00E84337"/>
    <w:pPr>
      <w:widowControl/>
      <w:suppressAutoHyphens w:val="0"/>
      <w:spacing w:before="280" w:after="119"/>
    </w:pPr>
    <w:rPr>
      <w:rFonts w:eastAsia="Times New Roman"/>
      <w:color w:val="00000A"/>
      <w:lang w:eastAsia="zh-CN"/>
    </w:rPr>
  </w:style>
  <w:style w:type="paragraph" w:customStyle="1" w:styleId="Default">
    <w:name w:val="Default"/>
    <w:uiPriority w:val="99"/>
    <w:rsid w:val="005C236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Betweentitolo1">
    <w:name w:val="Between titolo 1"/>
    <w:basedOn w:val="Titolo1"/>
    <w:next w:val="betweentestonormaleCarattere"/>
    <w:uiPriority w:val="99"/>
    <w:rsid w:val="005C2365"/>
    <w:pPr>
      <w:keepLines/>
      <w:widowControl/>
      <w:numPr>
        <w:numId w:val="0"/>
      </w:numPr>
      <w:tabs>
        <w:tab w:val="num" w:pos="360"/>
        <w:tab w:val="right" w:pos="7371"/>
      </w:tabs>
      <w:suppressAutoHyphens w:val="0"/>
      <w:spacing w:before="720" w:after="480" w:line="240" w:lineRule="auto"/>
    </w:pPr>
    <w:rPr>
      <w:caps/>
      <w:kern w:val="0"/>
      <w:sz w:val="24"/>
      <w:szCs w:val="24"/>
      <w:lang w:eastAsia="zh-CN"/>
    </w:rPr>
  </w:style>
  <w:style w:type="paragraph" w:customStyle="1" w:styleId="Betweentitolo4">
    <w:name w:val="Between titolo 4"/>
    <w:basedOn w:val="Normale"/>
    <w:next w:val="betweentestonormaleCarattere"/>
    <w:uiPriority w:val="99"/>
    <w:rsid w:val="005C2365"/>
    <w:pPr>
      <w:keepNext/>
      <w:keepLines/>
      <w:widowControl/>
      <w:tabs>
        <w:tab w:val="num" w:pos="1658"/>
      </w:tabs>
      <w:suppressAutoHyphens w:val="0"/>
      <w:spacing w:before="240" w:after="120" w:line="240" w:lineRule="auto"/>
      <w:ind w:left="938" w:hanging="1080"/>
      <w:jc w:val="both"/>
      <w:outlineLvl w:val="2"/>
    </w:pPr>
    <w:rPr>
      <w:rFonts w:ascii="Arial" w:hAnsi="Arial" w:cs="Arial"/>
      <w:b/>
      <w:bCs/>
      <w:caps/>
      <w:smallCaps/>
      <w:sz w:val="24"/>
      <w:szCs w:val="24"/>
      <w:lang w:eastAsia="zh-CN"/>
    </w:rPr>
  </w:style>
  <w:style w:type="paragraph" w:customStyle="1" w:styleId="BetweenTitoloAllegato">
    <w:name w:val="Between Titolo Allegato"/>
    <w:basedOn w:val="Betweentitolo1"/>
    <w:uiPriority w:val="99"/>
    <w:rsid w:val="005C2365"/>
    <w:pPr>
      <w:numPr>
        <w:ilvl w:val="5"/>
      </w:numPr>
      <w:tabs>
        <w:tab w:val="num" w:pos="360"/>
      </w:tabs>
    </w:pPr>
  </w:style>
  <w:style w:type="paragraph" w:customStyle="1" w:styleId="sottoparagrafo">
    <w:name w:val="sottoparagrafo"/>
    <w:basedOn w:val="Normale"/>
    <w:link w:val="sottoparagrafoCarattere"/>
    <w:uiPriority w:val="99"/>
    <w:rsid w:val="005C2365"/>
    <w:pPr>
      <w:keepNext/>
      <w:keepLines/>
      <w:widowControl/>
      <w:numPr>
        <w:ilvl w:val="2"/>
        <w:numId w:val="4"/>
      </w:numPr>
      <w:tabs>
        <w:tab w:val="left" w:pos="851"/>
        <w:tab w:val="right" w:pos="7371"/>
      </w:tabs>
      <w:suppressAutoHyphens w:val="0"/>
      <w:spacing w:before="240" w:after="160" w:line="240" w:lineRule="auto"/>
      <w:jc w:val="both"/>
      <w:outlineLvl w:val="1"/>
    </w:pPr>
    <w:rPr>
      <w:rFonts w:ascii="Arial" w:hAnsi="Arial" w:cs="Times New Roman"/>
      <w:b/>
      <w:bCs/>
      <w:i/>
      <w:sz w:val="24"/>
      <w:szCs w:val="24"/>
      <w:lang w:val="x-none" w:eastAsia="zh-CN"/>
    </w:rPr>
  </w:style>
  <w:style w:type="character" w:customStyle="1" w:styleId="sottoparagrafoCarattere">
    <w:name w:val="sottoparagrafo Carattere"/>
    <w:link w:val="sottoparagrafo"/>
    <w:uiPriority w:val="99"/>
    <w:locked/>
    <w:rsid w:val="005C2365"/>
    <w:rPr>
      <w:rFonts w:ascii="Arial" w:eastAsia="Calibri" w:hAnsi="Arial"/>
      <w:b/>
      <w:bCs/>
      <w:i/>
      <w:sz w:val="24"/>
      <w:szCs w:val="24"/>
      <w:lang w:val="x-none" w:eastAsia="zh-CN"/>
    </w:rPr>
  </w:style>
  <w:style w:type="character" w:customStyle="1" w:styleId="Heading1Char">
    <w:name w:val="Heading 1 Char"/>
    <w:locked/>
    <w:rsid w:val="005C2365"/>
    <w:rPr>
      <w:rFonts w:ascii="Cambria" w:hAnsi="Cambria" w:cs="Times New Roman"/>
      <w:b/>
      <w:bCs/>
      <w:color w:val="365F91"/>
      <w:sz w:val="28"/>
      <w:szCs w:val="28"/>
    </w:rPr>
  </w:style>
  <w:style w:type="character" w:styleId="Enfasigrassetto">
    <w:name w:val="Strong"/>
    <w:uiPriority w:val="99"/>
    <w:qFormat/>
    <w:rsid w:val="005C2365"/>
    <w:rPr>
      <w:rFonts w:cs="Times New Roman"/>
      <w:b/>
      <w:bCs/>
    </w:rPr>
  </w:style>
  <w:style w:type="character" w:customStyle="1" w:styleId="HeaderChar">
    <w:name w:val="Header Char"/>
    <w:locked/>
    <w:rsid w:val="005C2365"/>
    <w:rPr>
      <w:rFonts w:cs="Times New Roman"/>
    </w:rPr>
  </w:style>
  <w:style w:type="character" w:customStyle="1" w:styleId="FooterChar">
    <w:name w:val="Footer Char"/>
    <w:locked/>
    <w:rsid w:val="005C2365"/>
    <w:rPr>
      <w:rFonts w:cs="Times New Roman"/>
    </w:rPr>
  </w:style>
  <w:style w:type="numbering" w:styleId="1ai">
    <w:name w:val="Outline List 1"/>
    <w:basedOn w:val="Nessunelenco"/>
    <w:rsid w:val="00FB5C1B"/>
    <w:pPr>
      <w:numPr>
        <w:numId w:val="7"/>
      </w:numPr>
    </w:pPr>
  </w:style>
  <w:style w:type="table" w:styleId="Grigliatabella1">
    <w:name w:val="Table Grid 1"/>
    <w:basedOn w:val="Tabellanormale"/>
    <w:rsid w:val="00C75533"/>
    <w:pPr>
      <w:widowControl w:val="0"/>
      <w:suppressAutoHyphens/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orpodeltestoCarattere">
    <w:name w:val="Corpo del testo Carattere"/>
    <w:link w:val="Corpodeltesto"/>
    <w:uiPriority w:val="99"/>
    <w:rsid w:val="00D66280"/>
    <w:rPr>
      <w:rFonts w:ascii="Calibri" w:hAnsi="Calibri"/>
      <w:b/>
      <w:bCs/>
      <w:sz w:val="28"/>
      <w:szCs w:val="28"/>
      <w:lang w:val="x-none" w:eastAsia="ar-SA"/>
    </w:rPr>
  </w:style>
  <w:style w:type="numbering" w:styleId="111111">
    <w:name w:val="Outline List 2"/>
    <w:basedOn w:val="Nessunelenco"/>
    <w:rsid w:val="00FB5C1B"/>
    <w:pPr>
      <w:numPr>
        <w:numId w:val="6"/>
      </w:numPr>
    </w:pPr>
  </w:style>
  <w:style w:type="character" w:customStyle="1" w:styleId="Titolo2Carattere">
    <w:name w:val="Titolo 2 Carattere"/>
    <w:link w:val="Titolo2"/>
    <w:rsid w:val="00E10008"/>
    <w:rPr>
      <w:rFonts w:ascii="Arial" w:eastAsia="Calibri" w:hAnsi="Arial"/>
      <w:b/>
      <w:bCs/>
      <w:i/>
      <w:iCs/>
      <w:sz w:val="28"/>
      <w:szCs w:val="28"/>
      <w:lang w:eastAsia="ar-SA"/>
    </w:rPr>
  </w:style>
  <w:style w:type="character" w:styleId="Numeropagina">
    <w:name w:val="page number"/>
    <w:basedOn w:val="Carpredefinitoparagrafo"/>
    <w:rsid w:val="00E10008"/>
  </w:style>
  <w:style w:type="paragraph" w:styleId="Revisione">
    <w:name w:val="Revision"/>
    <w:hidden/>
    <w:uiPriority w:val="99"/>
    <w:semiHidden/>
    <w:rsid w:val="00A21F4B"/>
    <w:rPr>
      <w:rFonts w:ascii="Calibri" w:eastAsia="Calibri" w:hAnsi="Calibri" w:cs="Calibri"/>
      <w:sz w:val="22"/>
      <w:szCs w:val="22"/>
      <w:lang w:eastAsia="ar-SA"/>
    </w:rPr>
  </w:style>
  <w:style w:type="character" w:customStyle="1" w:styleId="CorpotestoCarattereCarattere">
    <w:name w:val="Corpo testo Carattere Carattere"/>
    <w:rsid w:val="00F5754C"/>
    <w:rPr>
      <w:rFonts w:eastAsia="Calibri"/>
      <w:kern w:val="1"/>
      <w:sz w:val="24"/>
      <w:szCs w:val="24"/>
      <w:lang w:eastAsia="hi-IN" w:bidi="hi-IN"/>
    </w:rPr>
  </w:style>
  <w:style w:type="paragraph" w:customStyle="1" w:styleId="Corpotesto1">
    <w:name w:val="Corpo testo1"/>
    <w:basedOn w:val="Normale"/>
    <w:rsid w:val="00F5754C"/>
    <w:pPr>
      <w:spacing w:after="120" w:line="200" w:lineRule="atLeast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table" w:customStyle="1" w:styleId="Grigliatabella10">
    <w:name w:val="Griglia tabella1"/>
    <w:basedOn w:val="Tabellanormale"/>
    <w:next w:val="Grigliatabella"/>
    <w:rsid w:val="00F5754C"/>
    <w:pPr>
      <w:widowControl w:val="0"/>
      <w:suppressAutoHyphens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Nessunelenco"/>
    <w:next w:val="111111"/>
    <w:rsid w:val="00F5754C"/>
    <w:pPr>
      <w:numPr>
        <w:numId w:val="3"/>
      </w:numPr>
    </w:pPr>
  </w:style>
  <w:style w:type="paragraph" w:customStyle="1" w:styleId="Stile">
    <w:name w:val="Stile"/>
    <w:uiPriority w:val="99"/>
    <w:rsid w:val="00212A3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normalechar1">
    <w:name w:val="normale__char1"/>
    <w:rsid w:val="009D6F98"/>
    <w:rPr>
      <w:rFonts w:ascii="Times New Roman" w:hAnsi="Times New Roman"/>
      <w:sz w:val="20"/>
      <w:u w:val="none"/>
      <w:effect w:val="none"/>
    </w:rPr>
  </w:style>
  <w:style w:type="character" w:styleId="Collegamentovisitato">
    <w:name w:val="FollowedHyperlink"/>
    <w:rsid w:val="00297842"/>
    <w:rPr>
      <w:color w:val="800080"/>
      <w:u w:val="single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925D20"/>
    <w:rPr>
      <w:rFonts w:ascii="Calibri" w:hAnsi="Calibri"/>
      <w:b/>
      <w:i/>
      <w:sz w:val="26"/>
      <w:lang w:eastAsia="ar-SA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925D20"/>
    <w:rPr>
      <w:rFonts w:ascii="Calibri" w:hAnsi="Calibri"/>
      <w:b/>
      <w:sz w:val="22"/>
      <w:lang w:eastAsia="ar-SA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925D20"/>
    <w:rPr>
      <w:rFonts w:ascii="Calibri" w:hAnsi="Calibri"/>
      <w:sz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925D20"/>
    <w:rPr>
      <w:rFonts w:ascii="Calibri" w:hAnsi="Calibri"/>
      <w:i/>
      <w:sz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925D20"/>
    <w:rPr>
      <w:rFonts w:ascii="Cambria" w:hAnsi="Cambria"/>
      <w:sz w:val="22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925D20"/>
    <w:rPr>
      <w:rFonts w:ascii="Calibri" w:hAnsi="Calibri"/>
      <w:b/>
      <w:bCs/>
      <w:sz w:val="28"/>
      <w:szCs w:val="28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925D20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0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925D20"/>
    <w:rPr>
      <w:rFonts w:ascii="Cambria" w:hAnsi="Cambria"/>
      <w:sz w:val="24"/>
      <w:lang w:eastAsia="ar-SA"/>
    </w:rPr>
  </w:style>
  <w:style w:type="paragraph" w:styleId="Titolo">
    <w:name w:val="Title"/>
    <w:aliases w:val="Titolo 2 Master"/>
    <w:basedOn w:val="Normale"/>
    <w:next w:val="Normale"/>
    <w:link w:val="TitoloCarattere"/>
    <w:uiPriority w:val="99"/>
    <w:qFormat/>
    <w:rsid w:val="00925D20"/>
    <w:pPr>
      <w:spacing w:before="240" w:after="60"/>
      <w:jc w:val="center"/>
      <w:outlineLvl w:val="0"/>
    </w:pPr>
    <w:rPr>
      <w:rFonts w:ascii="Cambria" w:eastAsia="Times New Roman" w:hAnsi="Cambria" w:cs="Times New Roman"/>
      <w:b/>
      <w:kern w:val="28"/>
      <w:sz w:val="32"/>
      <w:szCs w:val="20"/>
    </w:rPr>
  </w:style>
  <w:style w:type="character" w:customStyle="1" w:styleId="TitoloCarattere">
    <w:name w:val="Titolo Carattere"/>
    <w:aliases w:val="Titolo 2 Master Carattere"/>
    <w:basedOn w:val="Carpredefinitoparagrafo"/>
    <w:link w:val="Titolo"/>
    <w:uiPriority w:val="99"/>
    <w:rsid w:val="00925D20"/>
    <w:rPr>
      <w:rFonts w:ascii="Cambria" w:hAnsi="Cambria"/>
      <w:b/>
      <w:kern w:val="28"/>
      <w:sz w:val="32"/>
      <w:lang w:eastAsia="ar-SA"/>
    </w:rPr>
  </w:style>
  <w:style w:type="character" w:styleId="Enfasicorsivo">
    <w:name w:val="Emphasis"/>
    <w:basedOn w:val="Carpredefinitoparagrafo"/>
    <w:uiPriority w:val="99"/>
    <w:qFormat/>
    <w:rsid w:val="00925D20"/>
    <w:rPr>
      <w:rFonts w:cs="Times New Roman"/>
      <w:i/>
    </w:rPr>
  </w:style>
  <w:style w:type="paragraph" w:styleId="Nessunaspaziatura">
    <w:name w:val="No Spacing"/>
    <w:basedOn w:val="Normale"/>
    <w:uiPriority w:val="99"/>
    <w:qFormat/>
    <w:rsid w:val="00925D20"/>
    <w:pPr>
      <w:spacing w:after="0" w:line="240" w:lineRule="auto"/>
    </w:pPr>
    <w:rPr>
      <w:rFonts w:eastAsia="Times New Roman"/>
    </w:rPr>
  </w:style>
  <w:style w:type="paragraph" w:styleId="Citazione">
    <w:name w:val="Quote"/>
    <w:basedOn w:val="Normale"/>
    <w:next w:val="Normale"/>
    <w:link w:val="CitazioneCarattere"/>
    <w:uiPriority w:val="99"/>
    <w:qFormat/>
    <w:rsid w:val="00925D20"/>
    <w:rPr>
      <w:rFonts w:eastAsia="Times New Roman" w:cs="Times New Roman"/>
      <w:i/>
      <w:color w:val="000000"/>
      <w:szCs w:val="20"/>
    </w:rPr>
  </w:style>
  <w:style w:type="character" w:customStyle="1" w:styleId="CitazioneCarattere">
    <w:name w:val="Citazione Carattere"/>
    <w:basedOn w:val="Carpredefinitoparagrafo"/>
    <w:link w:val="Citazione"/>
    <w:uiPriority w:val="99"/>
    <w:rsid w:val="00925D20"/>
    <w:rPr>
      <w:rFonts w:ascii="Calibri" w:hAnsi="Calibri"/>
      <w:i/>
      <w:color w:val="000000"/>
      <w:sz w:val="22"/>
      <w:lang w:eastAsia="ar-SA"/>
    </w:rPr>
  </w:style>
  <w:style w:type="paragraph" w:styleId="Citazioneintensa">
    <w:name w:val="Intense Quote"/>
    <w:basedOn w:val="Normale"/>
    <w:next w:val="Normale"/>
    <w:link w:val="CitazioneintensaCarattere"/>
    <w:uiPriority w:val="99"/>
    <w:qFormat/>
    <w:rsid w:val="00925D20"/>
    <w:pPr>
      <w:pBdr>
        <w:bottom w:val="single" w:sz="4" w:space="4" w:color="4F81BD"/>
      </w:pBdr>
      <w:spacing w:before="200" w:after="280"/>
      <w:ind w:left="936" w:right="936"/>
    </w:pPr>
    <w:rPr>
      <w:rFonts w:eastAsia="Times New Roman" w:cs="Times New Roman"/>
      <w:b/>
      <w:i/>
      <w:color w:val="4F81BD"/>
      <w:szCs w:val="2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99"/>
    <w:rsid w:val="00925D20"/>
    <w:rPr>
      <w:rFonts w:ascii="Calibri" w:hAnsi="Calibri"/>
      <w:b/>
      <w:i/>
      <w:color w:val="4F81BD"/>
      <w:sz w:val="22"/>
      <w:lang w:eastAsia="ar-SA"/>
    </w:rPr>
  </w:style>
  <w:style w:type="character" w:styleId="Enfasidelicata">
    <w:name w:val="Subtle Emphasis"/>
    <w:basedOn w:val="Carpredefinitoparagrafo"/>
    <w:uiPriority w:val="99"/>
    <w:qFormat/>
    <w:rsid w:val="00925D20"/>
    <w:rPr>
      <w:i/>
      <w:color w:val="808080"/>
    </w:rPr>
  </w:style>
  <w:style w:type="character" w:styleId="Enfasiintensa">
    <w:name w:val="Intense Emphasis"/>
    <w:basedOn w:val="Carpredefinitoparagrafo"/>
    <w:uiPriority w:val="99"/>
    <w:qFormat/>
    <w:rsid w:val="00925D20"/>
    <w:rPr>
      <w:b/>
      <w:i/>
      <w:color w:val="4F81BD"/>
    </w:rPr>
  </w:style>
  <w:style w:type="character" w:styleId="Riferimentodelicato">
    <w:name w:val="Subtle Reference"/>
    <w:basedOn w:val="Carpredefinitoparagrafo"/>
    <w:uiPriority w:val="99"/>
    <w:qFormat/>
    <w:rsid w:val="00925D20"/>
    <w:rPr>
      <w:smallCaps/>
      <w:color w:val="C0504D"/>
      <w:u w:val="single"/>
    </w:rPr>
  </w:style>
  <w:style w:type="character" w:styleId="Riferimentointenso">
    <w:name w:val="Intense Reference"/>
    <w:basedOn w:val="Carpredefinitoparagrafo"/>
    <w:uiPriority w:val="99"/>
    <w:qFormat/>
    <w:rsid w:val="00925D20"/>
    <w:rPr>
      <w:b/>
      <w:smallCaps/>
      <w:color w:val="C0504D"/>
      <w:spacing w:val="5"/>
      <w:u w:val="single"/>
    </w:rPr>
  </w:style>
  <w:style w:type="character" w:styleId="Titolodellibro">
    <w:name w:val="Book Title"/>
    <w:basedOn w:val="Carpredefinitoparagrafo"/>
    <w:uiPriority w:val="99"/>
    <w:qFormat/>
    <w:rsid w:val="00925D20"/>
    <w:rPr>
      <w:b/>
      <w:smallCaps/>
      <w:spacing w:val="5"/>
    </w:rPr>
  </w:style>
  <w:style w:type="paragraph" w:styleId="Titolosommario">
    <w:name w:val="TOC Heading"/>
    <w:basedOn w:val="Titolo1"/>
    <w:next w:val="Normale"/>
    <w:uiPriority w:val="99"/>
    <w:qFormat/>
    <w:rsid w:val="00925D20"/>
    <w:pPr>
      <w:numPr>
        <w:numId w:val="0"/>
      </w:numPr>
      <w:outlineLvl w:val="9"/>
    </w:pPr>
    <w:rPr>
      <w:rFonts w:ascii="Cambria" w:eastAsia="Times New Roman" w:hAnsi="Cambria"/>
      <w:lang w:val="it-IT"/>
    </w:rPr>
  </w:style>
  <w:style w:type="paragraph" w:styleId="Corpotesto">
    <w:name w:val="Body Text"/>
    <w:basedOn w:val="Normale"/>
    <w:link w:val="CorpotestoCarattere"/>
    <w:uiPriority w:val="99"/>
    <w:rsid w:val="00925D20"/>
    <w:pPr>
      <w:numPr>
        <w:numId w:val="8"/>
      </w:numPr>
      <w:spacing w:before="60" w:after="60" w:line="240" w:lineRule="atLeast"/>
      <w:jc w:val="center"/>
    </w:pPr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25D20"/>
    <w:rPr>
      <w:b/>
      <w:sz w:val="40"/>
    </w:rPr>
  </w:style>
  <w:style w:type="paragraph" w:customStyle="1" w:styleId="CM15">
    <w:name w:val="CM15"/>
    <w:basedOn w:val="Default"/>
    <w:next w:val="Default"/>
    <w:uiPriority w:val="99"/>
    <w:rsid w:val="00925D20"/>
    <w:pPr>
      <w:widowControl w:val="0"/>
    </w:pPr>
    <w:rPr>
      <w:rFonts w:ascii="Times New Roman" w:hAnsi="Times New Roman" w:cs="Times New Roman"/>
      <w:color w:val="auto"/>
      <w:lang w:eastAsia="it-IT"/>
    </w:rPr>
  </w:style>
  <w:style w:type="paragraph" w:customStyle="1" w:styleId="CM16">
    <w:name w:val="CM16"/>
    <w:basedOn w:val="Default"/>
    <w:next w:val="Default"/>
    <w:uiPriority w:val="99"/>
    <w:rsid w:val="00925D20"/>
    <w:pPr>
      <w:widowControl w:val="0"/>
    </w:pPr>
    <w:rPr>
      <w:rFonts w:ascii="Times New Roman" w:hAnsi="Times New Roman" w:cs="Times New Roman"/>
      <w:color w:val="auto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BE96AF2FE7EB04BBFF355512C1CFE79" ma:contentTypeVersion="0" ma:contentTypeDescription="Creare un nuovo documento." ma:contentTypeScope="" ma:versionID="7147efd4e73fcde30cfb15cac9ac5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E37AC-F60C-4A08-84F8-0EC1A167CA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AC849D-DFAC-4BBE-AA37-4E184DA6B7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6730E0-350A-45A0-ACA7-89018FDDC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BAE03E2-E6BA-4CF7-9F1F-37925C833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PACS UNICO</vt:lpstr>
    </vt:vector>
  </TitlesOfParts>
  <Company/>
  <LinksUpToDate>false</LinksUpToDate>
  <CharactersWithSpaces>5441</CharactersWithSpaces>
  <SharedDoc>false</SharedDoc>
  <HLinks>
    <vt:vector size="366" baseType="variant">
      <vt:variant>
        <vt:i4>1179706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_Toc389468612</vt:lpwstr>
      </vt:variant>
      <vt:variant>
        <vt:i4>1179706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_Toc389468611</vt:lpwstr>
      </vt:variant>
      <vt:variant>
        <vt:i4>1179706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_Toc389468610</vt:lpwstr>
      </vt:variant>
      <vt:variant>
        <vt:i4>1245242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_Toc389468609</vt:lpwstr>
      </vt:variant>
      <vt:variant>
        <vt:i4>1245242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_Toc389468608</vt:lpwstr>
      </vt:variant>
      <vt:variant>
        <vt:i4>1245242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_Toc389468607</vt:lpwstr>
      </vt:variant>
      <vt:variant>
        <vt:i4>1245242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_Toc389468606</vt:lpwstr>
      </vt:variant>
      <vt:variant>
        <vt:i4>1245242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_Toc389468605</vt:lpwstr>
      </vt:variant>
      <vt:variant>
        <vt:i4>1245242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_Toc389468604</vt:lpwstr>
      </vt:variant>
      <vt:variant>
        <vt:i4>1245242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_Toc389468603</vt:lpwstr>
      </vt:variant>
      <vt:variant>
        <vt:i4>1245242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_Toc389468602</vt:lpwstr>
      </vt:variant>
      <vt:variant>
        <vt:i4>1245242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_Toc389468601</vt:lpwstr>
      </vt:variant>
      <vt:variant>
        <vt:i4>1245242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_Toc389468600</vt:lpwstr>
      </vt:variant>
      <vt:variant>
        <vt:i4>1703993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_Toc389468599</vt:lpwstr>
      </vt:variant>
      <vt:variant>
        <vt:i4>1703993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_Toc389468598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_Toc389468597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_Toc389468596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_Toc389468595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_Toc389468594</vt:lpwstr>
      </vt:variant>
      <vt:variant>
        <vt:i4>1703993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_Toc389468593</vt:lpwstr>
      </vt:variant>
      <vt:variant>
        <vt:i4>1703993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_Toc389468592</vt:lpwstr>
      </vt:variant>
      <vt:variant>
        <vt:i4>1703993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_Toc389468591</vt:lpwstr>
      </vt:variant>
      <vt:variant>
        <vt:i4>1703993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_Toc389468590</vt:lpwstr>
      </vt:variant>
      <vt:variant>
        <vt:i4>1769529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_Toc389468589</vt:lpwstr>
      </vt:variant>
      <vt:variant>
        <vt:i4>1769529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_Toc389468588</vt:lpwstr>
      </vt:variant>
      <vt:variant>
        <vt:i4>1769529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_Toc389468587</vt:lpwstr>
      </vt:variant>
      <vt:variant>
        <vt:i4>1769529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_Toc389468586</vt:lpwstr>
      </vt:variant>
      <vt:variant>
        <vt:i4>1769529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_Toc389468585</vt:lpwstr>
      </vt:variant>
      <vt:variant>
        <vt:i4>1769529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_Toc389468584</vt:lpwstr>
      </vt:variant>
      <vt:variant>
        <vt:i4>1769529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_Toc389468583</vt:lpwstr>
      </vt:variant>
      <vt:variant>
        <vt:i4>1769529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_Toc389468582</vt:lpwstr>
      </vt:variant>
      <vt:variant>
        <vt:i4>1769529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_Toc389468581</vt:lpwstr>
      </vt:variant>
      <vt:variant>
        <vt:i4>1769529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_Toc389468580</vt:lpwstr>
      </vt:variant>
      <vt:variant>
        <vt:i4>1310777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_Toc389468579</vt:lpwstr>
      </vt:variant>
      <vt:variant>
        <vt:i4>1310777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_Toc389468575</vt:lpwstr>
      </vt:variant>
      <vt:variant>
        <vt:i4>1310777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_Toc389468574</vt:lpwstr>
      </vt:variant>
      <vt:variant>
        <vt:i4>1310777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_Toc389468572</vt:lpwstr>
      </vt:variant>
      <vt:variant>
        <vt:i4>1310777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_Toc389468571</vt:lpwstr>
      </vt:variant>
      <vt:variant>
        <vt:i4>1310777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_Toc389468570</vt:lpwstr>
      </vt:variant>
      <vt:variant>
        <vt:i4>1376313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_Toc389468569</vt:lpwstr>
      </vt:variant>
      <vt:variant>
        <vt:i4>1376313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_Toc389468568</vt:lpwstr>
      </vt:variant>
      <vt:variant>
        <vt:i4>1376313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_Toc389468567</vt:lpwstr>
      </vt:variant>
      <vt:variant>
        <vt:i4>1376313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_Toc389468566</vt:lpwstr>
      </vt:variant>
      <vt:variant>
        <vt:i4>1376313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_Toc389468565</vt:lpwstr>
      </vt:variant>
      <vt:variant>
        <vt:i4>1376313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_Toc389468564</vt:lpwstr>
      </vt:variant>
      <vt:variant>
        <vt:i4>1376313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_Toc389468563</vt:lpwstr>
      </vt:variant>
      <vt:variant>
        <vt:i4>1376313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_Toc389468562</vt:lpwstr>
      </vt:variant>
      <vt:variant>
        <vt:i4>1376313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_Toc389468561</vt:lpwstr>
      </vt:variant>
      <vt:variant>
        <vt:i4>1376313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_Toc389468560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_Toc389468559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_Toc389468558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_Toc389468557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_Toc389468553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_Toc389468552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_Toc389468551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_Toc389468550</vt:lpwstr>
      </vt:variant>
      <vt:variant>
        <vt:i4>1507385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_Toc389468549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_Toc389468548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_Toc389468547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_Toc389468546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_Toc389468545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PACS UNICO</dc:title>
  <dc:creator>gcc</dc:creator>
  <cp:lastModifiedBy>alessandrosavini71@gmail.com</cp:lastModifiedBy>
  <cp:revision>4</cp:revision>
  <cp:lastPrinted>2014-06-23T10:12:00Z</cp:lastPrinted>
  <dcterms:created xsi:type="dcterms:W3CDTF">2017-05-08T09:42:00Z</dcterms:created>
  <dcterms:modified xsi:type="dcterms:W3CDTF">2017-05-08T09:53:00Z</dcterms:modified>
</cp:coreProperties>
</file>