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23B" w:rsidRPr="0020523B" w:rsidRDefault="0020523B" w:rsidP="006568B9">
      <w:pPr>
        <w:widowControl w:val="0"/>
        <w:autoSpaceDE w:val="0"/>
        <w:jc w:val="both"/>
        <w:rPr>
          <w:rFonts w:asciiTheme="minorHAnsi" w:hAnsiTheme="minorHAnsi"/>
          <w:b/>
          <w:bCs/>
          <w:sz w:val="22"/>
          <w:szCs w:val="22"/>
          <w:u w:val="single"/>
        </w:rPr>
      </w:pPr>
      <w:r w:rsidRPr="0020523B">
        <w:rPr>
          <w:rFonts w:asciiTheme="minorHAnsi" w:hAnsiTheme="minorHAnsi"/>
          <w:b/>
          <w:bCs/>
          <w:sz w:val="22"/>
          <w:szCs w:val="22"/>
          <w:u w:val="single"/>
        </w:rPr>
        <w:t xml:space="preserve">Allegato B4 </w:t>
      </w:r>
      <w:bookmarkStart w:id="0" w:name="_GoBack"/>
      <w:bookmarkEnd w:id="0"/>
    </w:p>
    <w:p w:rsidR="006568B9" w:rsidRPr="003D3614" w:rsidRDefault="006568B9" w:rsidP="006568B9">
      <w:pPr>
        <w:widowControl w:val="0"/>
        <w:autoSpaceDE w:val="0"/>
        <w:jc w:val="both"/>
        <w:rPr>
          <w:rFonts w:asciiTheme="minorHAnsi" w:hAnsiTheme="minorHAnsi"/>
          <w:b/>
          <w:bCs/>
          <w:sz w:val="22"/>
          <w:szCs w:val="22"/>
        </w:rPr>
      </w:pPr>
      <w:r w:rsidRPr="003D3614">
        <w:rPr>
          <w:rFonts w:asciiTheme="minorHAnsi" w:hAnsiTheme="minorHAnsi"/>
          <w:b/>
          <w:bCs/>
          <w:sz w:val="22"/>
          <w:szCs w:val="22"/>
        </w:rPr>
        <w:t xml:space="preserve">Modello </w:t>
      </w:r>
      <w:r w:rsidR="00DB0DA3">
        <w:rPr>
          <w:rFonts w:asciiTheme="minorHAnsi" w:hAnsiTheme="minorHAnsi"/>
          <w:b/>
          <w:bCs/>
          <w:sz w:val="22"/>
          <w:szCs w:val="22"/>
        </w:rPr>
        <w:t>3</w:t>
      </w:r>
    </w:p>
    <w:p w:rsidR="006568B9" w:rsidRPr="003D3614" w:rsidRDefault="006568B9" w:rsidP="006568B9">
      <w:pPr>
        <w:widowControl w:val="0"/>
        <w:autoSpaceDE w:val="0"/>
        <w:jc w:val="both"/>
        <w:rPr>
          <w:rFonts w:asciiTheme="minorHAnsi" w:hAnsiTheme="minorHAnsi"/>
          <w:b/>
          <w:bCs/>
          <w:sz w:val="22"/>
          <w:szCs w:val="22"/>
        </w:rPr>
      </w:pPr>
      <w:proofErr w:type="spellStart"/>
      <w:r w:rsidRPr="003D3614">
        <w:rPr>
          <w:rFonts w:asciiTheme="minorHAnsi" w:hAnsiTheme="minorHAnsi"/>
          <w:b/>
          <w:bCs/>
          <w:sz w:val="22"/>
          <w:szCs w:val="22"/>
        </w:rPr>
        <w:t>Fac</w:t>
      </w:r>
      <w:proofErr w:type="spellEnd"/>
      <w:r w:rsidRPr="003D3614">
        <w:rPr>
          <w:rFonts w:asciiTheme="minorHAnsi" w:hAnsiTheme="minorHAnsi"/>
          <w:b/>
          <w:bCs/>
          <w:sz w:val="22"/>
          <w:szCs w:val="22"/>
        </w:rPr>
        <w:t xml:space="preserve"> simile Modello </w:t>
      </w:r>
      <w:r w:rsidR="003D3614" w:rsidRPr="003D3614">
        <w:rPr>
          <w:rFonts w:asciiTheme="minorHAnsi" w:hAnsiTheme="minorHAnsi"/>
          <w:b/>
          <w:bCs/>
          <w:sz w:val="22"/>
          <w:szCs w:val="22"/>
        </w:rPr>
        <w:t>3</w:t>
      </w:r>
      <w:r w:rsidRPr="003D3614">
        <w:rPr>
          <w:rFonts w:asciiTheme="minorHAnsi" w:hAnsiTheme="minorHAnsi"/>
          <w:b/>
          <w:bCs/>
          <w:sz w:val="22"/>
          <w:szCs w:val="22"/>
        </w:rPr>
        <w:t xml:space="preserve"> dichiarazione sostitutiva </w:t>
      </w:r>
      <w:r w:rsidR="00B12DA3" w:rsidRPr="003D3614">
        <w:rPr>
          <w:rFonts w:asciiTheme="minorHAnsi" w:hAnsiTheme="minorHAnsi"/>
          <w:b/>
          <w:bCs/>
          <w:sz w:val="22"/>
          <w:szCs w:val="22"/>
        </w:rPr>
        <w:t xml:space="preserve">art. </w:t>
      </w:r>
      <w:r w:rsidR="003D3614" w:rsidRPr="003D3614">
        <w:rPr>
          <w:rFonts w:asciiTheme="minorHAnsi" w:hAnsiTheme="minorHAnsi"/>
          <w:b/>
          <w:bCs/>
          <w:sz w:val="22"/>
          <w:szCs w:val="22"/>
        </w:rPr>
        <w:t>39 – 41 - 42</w:t>
      </w:r>
      <w:r w:rsidR="00B12DA3" w:rsidRPr="003D3614">
        <w:rPr>
          <w:rFonts w:asciiTheme="minorHAnsi" w:hAnsiTheme="minorHAnsi"/>
          <w:b/>
          <w:bCs/>
          <w:sz w:val="22"/>
          <w:szCs w:val="22"/>
        </w:rPr>
        <w:t xml:space="preserve"> </w:t>
      </w:r>
      <w:proofErr w:type="spellStart"/>
      <w:r w:rsidR="00B12DA3" w:rsidRPr="003D3614">
        <w:rPr>
          <w:rFonts w:asciiTheme="minorHAnsi" w:hAnsiTheme="minorHAnsi"/>
          <w:b/>
          <w:bCs/>
          <w:sz w:val="22"/>
          <w:szCs w:val="22"/>
        </w:rPr>
        <w:t>D.Lgs.</w:t>
      </w:r>
      <w:proofErr w:type="spellEnd"/>
      <w:r w:rsidR="00B12DA3" w:rsidRPr="003D3614">
        <w:rPr>
          <w:rFonts w:asciiTheme="minorHAnsi" w:hAnsiTheme="minorHAnsi"/>
          <w:b/>
          <w:bCs/>
          <w:sz w:val="22"/>
          <w:szCs w:val="22"/>
        </w:rPr>
        <w:t xml:space="preserve"> n. 163/2006</w:t>
      </w:r>
      <w:r w:rsidR="003D3614" w:rsidRPr="003D3614">
        <w:rPr>
          <w:rFonts w:asciiTheme="minorHAnsi" w:hAnsiTheme="minorHAnsi"/>
          <w:b/>
          <w:bCs/>
          <w:sz w:val="22"/>
          <w:szCs w:val="22"/>
        </w:rPr>
        <w:t>– paragrafi 16.3 [</w:t>
      </w:r>
      <w:r w:rsidR="003D3614" w:rsidRPr="003D3614">
        <w:rPr>
          <w:rFonts w:asciiTheme="minorHAnsi" w:hAnsiTheme="minorHAnsi"/>
          <w:b/>
          <w:bCs/>
          <w:i/>
          <w:sz w:val="22"/>
          <w:szCs w:val="22"/>
        </w:rPr>
        <w:t>indicare gli altri paragrafi in base alle scelte effettuate</w:t>
      </w:r>
      <w:r w:rsidR="003D3614" w:rsidRPr="003D3614">
        <w:rPr>
          <w:rFonts w:asciiTheme="minorHAnsi" w:hAnsiTheme="minorHAnsi"/>
          <w:b/>
          <w:bCs/>
          <w:sz w:val="22"/>
          <w:szCs w:val="22"/>
        </w:rPr>
        <w:t>]</w:t>
      </w:r>
      <w:r w:rsidR="000E35D9" w:rsidRPr="003D3614">
        <w:rPr>
          <w:rFonts w:asciiTheme="minorHAnsi" w:hAnsiTheme="minorHAnsi"/>
          <w:b/>
          <w:bCs/>
          <w:sz w:val="22"/>
          <w:szCs w:val="22"/>
        </w:rPr>
        <w:t xml:space="preserve"> disciplinare di gara</w:t>
      </w:r>
    </w:p>
    <w:p w:rsidR="006568B9" w:rsidRPr="003D3614" w:rsidRDefault="006568B9" w:rsidP="006568B9">
      <w:pPr>
        <w:widowControl w:val="0"/>
        <w:autoSpaceDE w:val="0"/>
        <w:jc w:val="both"/>
        <w:rPr>
          <w:rFonts w:asciiTheme="minorHAnsi" w:hAnsiTheme="minorHAnsi"/>
          <w:sz w:val="22"/>
          <w:szCs w:val="22"/>
        </w:rPr>
      </w:pP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Il sottoscritto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nato il……………………….. 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in qualità di……………………..……………….………………………………………………………………………………………..</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i/>
          <w:iCs/>
          <w:sz w:val="22"/>
          <w:szCs w:val="22"/>
          <w:lang w:eastAsia="it-IT"/>
        </w:rPr>
      </w:pPr>
      <w:r w:rsidRPr="003D3614">
        <w:rPr>
          <w:rFonts w:asciiTheme="minorHAnsi" w:hAnsiTheme="minorHAnsi"/>
          <w:i/>
          <w:iCs/>
          <w:sz w:val="22"/>
          <w:szCs w:val="22"/>
          <w:lang w:eastAsia="it-IT"/>
        </w:rPr>
        <w:t>(selezionare l’ opzione d’interesse barrando la casella corrispondente)</w:t>
      </w:r>
    </w:p>
    <w:p w:rsidR="00B12DA3" w:rsidRPr="003D3614" w:rsidRDefault="007545B9" w:rsidP="00B12DA3">
      <w:pPr>
        <w:pBdr>
          <w:top w:val="single" w:sz="4" w:space="1" w:color="auto"/>
          <w:left w:val="single" w:sz="4" w:space="4" w:color="auto"/>
          <w:bottom w:val="single" w:sz="4" w:space="1" w:color="auto"/>
          <w:right w:val="single" w:sz="4" w:space="4" w:color="auto"/>
        </w:pBdr>
        <w:tabs>
          <w:tab w:val="left" w:pos="2880"/>
        </w:tabs>
        <w:spacing w:after="120"/>
        <w:rPr>
          <w:rFonts w:asciiTheme="minorHAnsi" w:hAnsiTheme="minorHAnsi"/>
          <w:sz w:val="22"/>
          <w:szCs w:val="22"/>
        </w:rPr>
      </w:pPr>
      <w:r w:rsidRPr="003D3614">
        <w:rPr>
          <w:rFonts w:asciiTheme="minorHAnsi" w:hAnsiTheme="minorHAnsi"/>
          <w:sz w:val="22"/>
          <w:szCs w:val="22"/>
        </w:rPr>
        <w:fldChar w:fldCharType="begin">
          <w:ffData>
            <w:name w:val="Controllo1"/>
            <w:enabled/>
            <w:calcOnExit w:val="0"/>
            <w:checkBox>
              <w:sizeAuto/>
              <w:default w:val="0"/>
            </w:checkBox>
          </w:ffData>
        </w:fldChar>
      </w:r>
      <w:r w:rsidR="00B12DA3" w:rsidRPr="003D3614">
        <w:rPr>
          <w:rFonts w:asciiTheme="minorHAnsi" w:hAnsiTheme="minorHAnsi"/>
          <w:sz w:val="22"/>
          <w:szCs w:val="22"/>
        </w:rPr>
        <w:instrText xml:space="preserve"> FORMCHECKBOX </w:instrText>
      </w:r>
      <w:r w:rsidR="003319F3">
        <w:rPr>
          <w:rFonts w:asciiTheme="minorHAnsi" w:hAnsiTheme="minorHAnsi"/>
          <w:sz w:val="22"/>
          <w:szCs w:val="22"/>
        </w:rPr>
      </w:r>
      <w:r w:rsidR="003319F3">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A) </w:t>
      </w:r>
      <w:r w:rsidRPr="003D3614">
        <w:rPr>
          <w:rFonts w:asciiTheme="minorHAnsi" w:hAnsiTheme="minorHAnsi"/>
          <w:sz w:val="22"/>
          <w:szCs w:val="22"/>
        </w:rPr>
        <w:fldChar w:fldCharType="begin"/>
      </w:r>
      <w:r w:rsidR="00B12DA3" w:rsidRPr="003D3614">
        <w:rPr>
          <w:rFonts w:asciiTheme="minorHAnsi" w:hAnsiTheme="minorHAnsi"/>
          <w:sz w:val="22"/>
          <w:szCs w:val="22"/>
        </w:rPr>
        <w:instrText>FORMCHECKBOX Controllo15</w:instrText>
      </w:r>
      <w:r w:rsidR="003319F3">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Legale rappresentante  (allegare copia fotostatica del documento) </w:t>
      </w:r>
    </w:p>
    <w:p w:rsidR="00B12DA3" w:rsidRPr="003D3614" w:rsidRDefault="007545B9"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3D3614">
        <w:rPr>
          <w:rFonts w:asciiTheme="minorHAnsi" w:hAnsiTheme="minorHAnsi"/>
          <w:sz w:val="22"/>
          <w:szCs w:val="22"/>
        </w:rPr>
        <w:fldChar w:fldCharType="begin">
          <w:ffData>
            <w:name w:val="Controllo2"/>
            <w:enabled/>
            <w:calcOnExit w:val="0"/>
            <w:checkBox>
              <w:sizeAuto/>
              <w:default w:val="0"/>
            </w:checkBox>
          </w:ffData>
        </w:fldChar>
      </w:r>
      <w:r w:rsidR="00B12DA3" w:rsidRPr="003D3614">
        <w:rPr>
          <w:rFonts w:asciiTheme="minorHAnsi" w:hAnsiTheme="minorHAnsi"/>
          <w:sz w:val="22"/>
          <w:szCs w:val="22"/>
        </w:rPr>
        <w:instrText xml:space="preserve"> FORMCHECKBOX </w:instrText>
      </w:r>
      <w:r w:rsidR="003319F3">
        <w:rPr>
          <w:rFonts w:asciiTheme="minorHAnsi" w:hAnsiTheme="minorHAnsi"/>
          <w:sz w:val="22"/>
          <w:szCs w:val="22"/>
        </w:rPr>
      </w:r>
      <w:r w:rsidR="003319F3">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B) </w:t>
      </w:r>
      <w:r w:rsidRPr="003D3614">
        <w:rPr>
          <w:rFonts w:asciiTheme="minorHAnsi" w:hAnsiTheme="minorHAnsi"/>
          <w:sz w:val="22"/>
          <w:szCs w:val="22"/>
        </w:rPr>
        <w:fldChar w:fldCharType="begin"/>
      </w:r>
      <w:r w:rsidR="00B12DA3" w:rsidRPr="003D3614">
        <w:rPr>
          <w:rFonts w:asciiTheme="minorHAnsi" w:hAnsiTheme="minorHAnsi"/>
          <w:sz w:val="22"/>
          <w:szCs w:val="22"/>
        </w:rPr>
        <w:instrText>FORMCHECKBOX Controllo24</w:instrText>
      </w:r>
      <w:r w:rsidR="003319F3">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Procuratore legale del rappresentante (allegare </w:t>
      </w:r>
      <w:r w:rsidR="00B12DA3" w:rsidRPr="003D3614">
        <w:rPr>
          <w:rFonts w:asciiTheme="minorHAnsi" w:hAnsiTheme="minorHAnsi" w:cs="Calibri"/>
          <w:sz w:val="22"/>
          <w:szCs w:val="22"/>
        </w:rPr>
        <w:t xml:space="preserve">a </w:t>
      </w:r>
      <w:r w:rsidR="00B12DA3" w:rsidRPr="003D3614">
        <w:rPr>
          <w:rFonts w:asciiTheme="minorHAnsi" w:hAnsiTheme="minorHAnsi" w:cs="Calibri"/>
          <w:b/>
          <w:sz w:val="22"/>
          <w:szCs w:val="22"/>
        </w:rPr>
        <w:t>pena di esclusione</w:t>
      </w:r>
      <w:r w:rsidR="00B12DA3" w:rsidRPr="003D3614">
        <w:rPr>
          <w:rFonts w:asciiTheme="minorHAnsi" w:hAnsiTheme="minorHAnsi" w:cs="Calibri"/>
          <w:sz w:val="22"/>
          <w:szCs w:val="22"/>
        </w:rPr>
        <w:t>, copia conforme  all’originale della relativa procura</w:t>
      </w:r>
      <w:r w:rsidR="00B12DA3" w:rsidRPr="003D3614">
        <w:rPr>
          <w:rStyle w:val="Rimandonotaapidipagina"/>
          <w:rFonts w:asciiTheme="minorHAnsi" w:hAnsiTheme="minorHAnsi"/>
          <w:sz w:val="22"/>
          <w:szCs w:val="22"/>
        </w:rPr>
        <w:footnoteReference w:id="1"/>
      </w:r>
      <w:r w:rsidR="00B12DA3" w:rsidRPr="003D3614">
        <w:rPr>
          <w:rFonts w:asciiTheme="minorHAnsi" w:hAnsiTheme="minorHAnsi" w:cs="Calibri"/>
          <w:sz w:val="22"/>
          <w:szCs w:val="22"/>
        </w:rPr>
        <w:t>)</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3D3614">
        <w:rPr>
          <w:rFonts w:asciiTheme="minorHAnsi" w:hAnsiTheme="minorHAnsi"/>
          <w:sz w:val="22"/>
          <w:szCs w:val="22"/>
          <w:lang w:eastAsia="it-IT"/>
        </w:rPr>
        <w:t>del/della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impresa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sede legale  in………….…………………………via…………………………………………………………………………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sede operativa in………………………..……………via..…………….………………………………………………….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codice fiscale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partita IVA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telefono n………………………………………</w:t>
      </w:r>
    </w:p>
    <w:p w:rsidR="00B12DA3" w:rsidRPr="003D3614" w:rsidRDefault="00B12DA3" w:rsidP="006568B9">
      <w:pPr>
        <w:tabs>
          <w:tab w:val="left" w:pos="360"/>
        </w:tabs>
        <w:autoSpaceDE w:val="0"/>
        <w:jc w:val="both"/>
        <w:rPr>
          <w:rFonts w:asciiTheme="minorHAnsi" w:hAnsiTheme="minorHAnsi"/>
          <w:sz w:val="22"/>
          <w:szCs w:val="22"/>
        </w:rPr>
      </w:pPr>
    </w:p>
    <w:p w:rsidR="00B12DA3" w:rsidRDefault="006568B9" w:rsidP="00462C1B">
      <w:pPr>
        <w:tabs>
          <w:tab w:val="left" w:pos="360"/>
        </w:tabs>
        <w:autoSpaceDE w:val="0"/>
        <w:jc w:val="both"/>
        <w:rPr>
          <w:rFonts w:asciiTheme="minorHAnsi" w:hAnsiTheme="minorHAnsi" w:cs="Arial"/>
          <w:sz w:val="22"/>
          <w:szCs w:val="22"/>
        </w:rPr>
      </w:pPr>
      <w:r w:rsidRPr="003D3614">
        <w:rPr>
          <w:rFonts w:asciiTheme="minorHAnsi" w:hAnsiTheme="minorHAnsi"/>
          <w:sz w:val="22"/>
          <w:szCs w:val="22"/>
        </w:rPr>
        <w:t>ai fini della partecipazione alla procedura</w:t>
      </w:r>
      <w:r w:rsidR="00B12DA3" w:rsidRPr="003D3614">
        <w:rPr>
          <w:rStyle w:val="Rimandonotaapidipagina"/>
          <w:rFonts w:asciiTheme="minorHAnsi" w:hAnsiTheme="minorHAnsi" w:cs="Arial"/>
          <w:sz w:val="22"/>
          <w:szCs w:val="22"/>
        </w:rPr>
        <w:footnoteReference w:id="2"/>
      </w:r>
      <w:r w:rsidR="00462C1B" w:rsidRPr="00462C1B">
        <w:t xml:space="preserve"> </w:t>
      </w:r>
      <w:r w:rsidR="00783E7B" w:rsidRPr="00A10122">
        <w:rPr>
          <w:rFonts w:asciiTheme="minorHAnsi" w:hAnsiTheme="minorHAnsi" w:cs="Arial"/>
          <w:b/>
          <w:sz w:val="22"/>
          <w:szCs w:val="22"/>
        </w:rPr>
        <w:t xml:space="preserve">aperta per </w:t>
      </w:r>
      <w:r w:rsidR="00783E7B" w:rsidRPr="0063409F">
        <w:rPr>
          <w:rFonts w:asciiTheme="minorHAnsi" w:hAnsiTheme="minorHAnsi" w:cstheme="minorHAnsi"/>
          <w:b/>
          <w:sz w:val="22"/>
          <w:szCs w:val="22"/>
        </w:rPr>
        <w:t>l’</w:t>
      </w:r>
      <w:r w:rsidR="00783E7B" w:rsidRPr="0063409F">
        <w:rPr>
          <w:rFonts w:asciiTheme="minorHAnsi" w:hAnsiTheme="minorHAnsi" w:cstheme="minorHAnsi"/>
          <w:b/>
          <w:spacing w:val="-3"/>
          <w:sz w:val="22"/>
          <w:szCs w:val="22"/>
        </w:rPr>
        <w:t>a</w:t>
      </w:r>
      <w:r w:rsidR="00783E7B" w:rsidRPr="0063409F">
        <w:rPr>
          <w:rFonts w:asciiTheme="minorHAnsi" w:hAnsiTheme="minorHAnsi" w:cstheme="minorHAnsi"/>
          <w:b/>
          <w:spacing w:val="1"/>
          <w:sz w:val="22"/>
          <w:szCs w:val="22"/>
        </w:rPr>
        <w:t>ff</w:t>
      </w:r>
      <w:r w:rsidR="00783E7B" w:rsidRPr="0063409F">
        <w:rPr>
          <w:rFonts w:asciiTheme="minorHAnsi" w:hAnsiTheme="minorHAnsi" w:cstheme="minorHAnsi"/>
          <w:b/>
          <w:sz w:val="22"/>
          <w:szCs w:val="22"/>
        </w:rPr>
        <w:t>i</w:t>
      </w:r>
      <w:r w:rsidR="00783E7B" w:rsidRPr="0063409F">
        <w:rPr>
          <w:rFonts w:asciiTheme="minorHAnsi" w:hAnsiTheme="minorHAnsi" w:cstheme="minorHAnsi"/>
          <w:b/>
          <w:spacing w:val="-2"/>
          <w:sz w:val="22"/>
          <w:szCs w:val="22"/>
        </w:rPr>
        <w:t>d</w:t>
      </w:r>
      <w:r w:rsidR="00783E7B" w:rsidRPr="0063409F">
        <w:rPr>
          <w:rFonts w:asciiTheme="minorHAnsi" w:hAnsiTheme="minorHAnsi" w:cstheme="minorHAnsi"/>
          <w:b/>
          <w:sz w:val="22"/>
          <w:szCs w:val="22"/>
        </w:rPr>
        <w:t>ame</w:t>
      </w:r>
      <w:r w:rsidR="00783E7B" w:rsidRPr="0063409F">
        <w:rPr>
          <w:rFonts w:asciiTheme="minorHAnsi" w:hAnsiTheme="minorHAnsi" w:cstheme="minorHAnsi"/>
          <w:b/>
          <w:spacing w:val="-2"/>
          <w:sz w:val="22"/>
          <w:szCs w:val="22"/>
        </w:rPr>
        <w:t>n</w:t>
      </w:r>
      <w:r w:rsidR="00783E7B" w:rsidRPr="0063409F">
        <w:rPr>
          <w:rFonts w:asciiTheme="minorHAnsi" w:hAnsiTheme="minorHAnsi" w:cstheme="minorHAnsi"/>
          <w:b/>
          <w:spacing w:val="1"/>
          <w:sz w:val="22"/>
          <w:szCs w:val="22"/>
        </w:rPr>
        <w:t>t</w:t>
      </w:r>
      <w:r w:rsidR="00783E7B" w:rsidRPr="0063409F">
        <w:rPr>
          <w:rFonts w:asciiTheme="minorHAnsi" w:hAnsiTheme="minorHAnsi" w:cstheme="minorHAnsi"/>
          <w:b/>
          <w:sz w:val="22"/>
          <w:szCs w:val="22"/>
        </w:rPr>
        <w:t>o</w:t>
      </w:r>
      <w:r w:rsidR="00783E7B" w:rsidRPr="0063409F">
        <w:rPr>
          <w:rFonts w:asciiTheme="minorHAnsi" w:hAnsiTheme="minorHAnsi" w:cstheme="minorHAnsi"/>
          <w:b/>
          <w:spacing w:val="-1"/>
          <w:sz w:val="22"/>
          <w:szCs w:val="22"/>
        </w:rPr>
        <w:t xml:space="preserve"> </w:t>
      </w:r>
      <w:r w:rsidR="00783E7B" w:rsidRPr="0063409F">
        <w:rPr>
          <w:rFonts w:asciiTheme="minorHAnsi" w:hAnsiTheme="minorHAnsi" w:cstheme="minorHAnsi"/>
          <w:b/>
          <w:sz w:val="22"/>
          <w:szCs w:val="22"/>
        </w:rPr>
        <w:t xml:space="preserve">dei servizi operativi di manutenzione locale delle tecnologie biomediche (manutenzioni preventive, manutenzioni correttive e attività connesse) e di servizi di verifiche di sicurezza e di funzionalità e monitoraggio del life </w:t>
      </w:r>
      <w:proofErr w:type="spellStart"/>
      <w:r w:rsidR="00783E7B" w:rsidRPr="0063409F">
        <w:rPr>
          <w:rFonts w:asciiTheme="minorHAnsi" w:hAnsiTheme="minorHAnsi" w:cstheme="minorHAnsi"/>
          <w:b/>
          <w:sz w:val="22"/>
          <w:szCs w:val="22"/>
        </w:rPr>
        <w:t>cycle</w:t>
      </w:r>
      <w:proofErr w:type="spellEnd"/>
      <w:r w:rsidR="00783E7B" w:rsidRPr="0063409F">
        <w:rPr>
          <w:rFonts w:asciiTheme="minorHAnsi" w:hAnsiTheme="minorHAnsi" w:cstheme="minorHAnsi"/>
          <w:b/>
          <w:sz w:val="22"/>
          <w:szCs w:val="22"/>
        </w:rPr>
        <w:t xml:space="preserve"> delle tecnologie biomediche in uso presso l’ A.O. “Ospedali Riuniti Marche Nord</w:t>
      </w:r>
      <w:r w:rsidR="00783E7B">
        <w:rPr>
          <w:rFonts w:asciiTheme="minorHAnsi" w:hAnsiTheme="minorHAnsi" w:cstheme="minorHAnsi"/>
          <w:b/>
          <w:sz w:val="22"/>
          <w:szCs w:val="22"/>
        </w:rPr>
        <w:t>”</w:t>
      </w:r>
    </w:p>
    <w:p w:rsidR="00462C1B" w:rsidRPr="003D3614" w:rsidRDefault="00462C1B" w:rsidP="00462C1B">
      <w:pPr>
        <w:tabs>
          <w:tab w:val="left" w:pos="360"/>
        </w:tabs>
        <w:autoSpaceDE w:val="0"/>
        <w:jc w:val="both"/>
        <w:rPr>
          <w:rFonts w:asciiTheme="minorHAnsi" w:hAnsiTheme="minorHAnsi"/>
          <w:b/>
          <w:bCs/>
          <w:sz w:val="22"/>
          <w:szCs w:val="22"/>
        </w:rPr>
      </w:pPr>
    </w:p>
    <w:p w:rsidR="006568B9" w:rsidRPr="003D3614" w:rsidRDefault="006568B9" w:rsidP="006568B9">
      <w:pPr>
        <w:tabs>
          <w:tab w:val="left" w:pos="7629"/>
        </w:tabs>
        <w:autoSpaceDE w:val="0"/>
        <w:jc w:val="both"/>
        <w:rPr>
          <w:rFonts w:asciiTheme="minorHAnsi" w:hAnsiTheme="minorHAnsi"/>
          <w:b/>
          <w:bCs/>
          <w:sz w:val="22"/>
          <w:szCs w:val="22"/>
        </w:rPr>
      </w:pPr>
      <w:r w:rsidRPr="003D3614">
        <w:rPr>
          <w:rFonts w:asciiTheme="minorHAnsi" w:hAnsiTheme="minorHAnsi"/>
          <w:b/>
          <w:bCs/>
          <w:sz w:val="22"/>
          <w:szCs w:val="22"/>
        </w:rPr>
        <w:t>ai sensi degli articoli 46 e 47 del DPR 28 dicembre 2000 n.445, consapevole delle sanzioni penali previste dall'articolo 76 del medesimo DPR 445/2000, per le ipotesi di falsità in atti e dichiarazioni mendaci ivi indicate,</w:t>
      </w:r>
    </w:p>
    <w:p w:rsidR="006568B9" w:rsidRPr="003D3614" w:rsidRDefault="006568B9" w:rsidP="006568B9">
      <w:pPr>
        <w:autoSpaceDE w:val="0"/>
        <w:ind w:left="993" w:hanging="993"/>
        <w:jc w:val="center"/>
        <w:rPr>
          <w:rFonts w:asciiTheme="minorHAnsi" w:hAnsiTheme="minorHAnsi"/>
          <w:b/>
          <w:bCs/>
          <w:sz w:val="22"/>
          <w:szCs w:val="22"/>
        </w:rPr>
      </w:pPr>
      <w:r w:rsidRPr="003D3614">
        <w:rPr>
          <w:rFonts w:asciiTheme="minorHAnsi" w:hAnsiTheme="minorHAnsi"/>
          <w:b/>
          <w:bCs/>
          <w:sz w:val="22"/>
          <w:szCs w:val="22"/>
        </w:rPr>
        <w:t>DICHIARA:</w:t>
      </w:r>
    </w:p>
    <w:p w:rsidR="003F3587" w:rsidRPr="003D3614" w:rsidRDefault="003F3587" w:rsidP="006568B9">
      <w:pPr>
        <w:ind w:firstLine="360"/>
        <w:jc w:val="both"/>
        <w:rPr>
          <w:rFonts w:asciiTheme="minorHAnsi" w:hAnsiTheme="minorHAnsi"/>
          <w:sz w:val="22"/>
          <w:szCs w:val="22"/>
        </w:rPr>
      </w:pPr>
    </w:p>
    <w:p w:rsidR="006C69EA" w:rsidRPr="003D3614" w:rsidRDefault="006C69EA" w:rsidP="006C69EA">
      <w:pPr>
        <w:shd w:val="clear" w:color="auto" w:fill="C0C0C0"/>
        <w:autoSpaceDE w:val="0"/>
        <w:autoSpaceDN w:val="0"/>
        <w:adjustRightInd w:val="0"/>
        <w:jc w:val="center"/>
        <w:rPr>
          <w:rFonts w:asciiTheme="minorHAnsi" w:hAnsiTheme="minorHAnsi" w:cs="Arial"/>
          <w:sz w:val="22"/>
          <w:szCs w:val="22"/>
        </w:rPr>
      </w:pPr>
      <w:r w:rsidRPr="003D3614">
        <w:rPr>
          <w:rFonts w:asciiTheme="minorHAnsi" w:hAnsiTheme="minorHAnsi" w:cs="Arial"/>
          <w:sz w:val="22"/>
          <w:szCs w:val="22"/>
        </w:rPr>
        <w:t xml:space="preserve">(Dichiarazioni </w:t>
      </w:r>
      <w:r w:rsidRPr="003D3614">
        <w:rPr>
          <w:rFonts w:asciiTheme="minorHAnsi" w:hAnsiTheme="minorHAnsi" w:cs="Calibri"/>
          <w:sz w:val="22"/>
          <w:szCs w:val="22"/>
        </w:rPr>
        <w:t>par. 16.</w:t>
      </w:r>
      <w:r w:rsidR="003D3614" w:rsidRPr="003D3614">
        <w:rPr>
          <w:rFonts w:asciiTheme="minorHAnsi" w:hAnsiTheme="minorHAnsi" w:cs="Calibri"/>
          <w:sz w:val="22"/>
          <w:szCs w:val="22"/>
        </w:rPr>
        <w:t>3</w:t>
      </w:r>
      <w:r w:rsidRPr="003D3614">
        <w:rPr>
          <w:rFonts w:asciiTheme="minorHAnsi" w:hAnsiTheme="minorHAnsi" w:cs="Calibri"/>
          <w:sz w:val="22"/>
          <w:szCs w:val="22"/>
        </w:rPr>
        <w:t xml:space="preserve"> disc. gara)</w:t>
      </w:r>
    </w:p>
    <w:p w:rsidR="003D3614" w:rsidRPr="00F3512B" w:rsidRDefault="002F665B" w:rsidP="002F665B">
      <w:pPr>
        <w:pStyle w:val="Paragrafoelenco"/>
        <w:numPr>
          <w:ilvl w:val="0"/>
          <w:numId w:val="26"/>
        </w:numPr>
        <w:ind w:left="284" w:hanging="349"/>
        <w:jc w:val="both"/>
        <w:rPr>
          <w:rFonts w:asciiTheme="minorHAnsi" w:hAnsiTheme="minorHAnsi" w:cs="Arial"/>
          <w:b/>
          <w:bCs/>
          <w:smallCaps/>
          <w:sz w:val="22"/>
          <w:szCs w:val="22"/>
        </w:rPr>
      </w:pPr>
      <w:r>
        <w:rPr>
          <w:rFonts w:asciiTheme="minorHAnsi" w:hAnsiTheme="minorHAnsi" w:cs="Arial"/>
          <w:sz w:val="22"/>
          <w:szCs w:val="22"/>
        </w:rPr>
        <w:t xml:space="preserve">che </w:t>
      </w:r>
      <w:r w:rsidR="003D3614" w:rsidRPr="00F3512B">
        <w:rPr>
          <w:rFonts w:asciiTheme="minorHAnsi" w:hAnsiTheme="minorHAnsi" w:cs="Arial"/>
          <w:sz w:val="22"/>
          <w:szCs w:val="22"/>
        </w:rPr>
        <w:t xml:space="preserve">l’operatore economico risulta iscritto </w:t>
      </w:r>
      <w:r w:rsidR="003D3614" w:rsidRPr="003D3614">
        <w:rPr>
          <w:rStyle w:val="Rimandonotaapidipagina"/>
          <w:rFonts w:asciiTheme="minorHAnsi" w:hAnsiTheme="minorHAnsi"/>
          <w:sz w:val="22"/>
          <w:szCs w:val="22"/>
        </w:rPr>
        <w:footnoteReference w:id="3"/>
      </w:r>
      <w:r w:rsidR="003D3614" w:rsidRPr="00F3512B">
        <w:rPr>
          <w:rFonts w:asciiTheme="minorHAnsi" w:hAnsiTheme="minorHAnsi" w:cs="Arial"/>
          <w:smallCaps/>
          <w:sz w:val="22"/>
          <w:szCs w:val="22"/>
        </w:rPr>
        <w:t>:</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
          <w:iCs/>
          <w:sz w:val="22"/>
          <w:szCs w:val="22"/>
        </w:rPr>
      </w:pPr>
      <w:r w:rsidRPr="003D3614">
        <w:rPr>
          <w:rFonts w:asciiTheme="minorHAnsi" w:hAnsiTheme="minorHAnsi" w:cs="Arial"/>
          <w:sz w:val="22"/>
          <w:szCs w:val="22"/>
          <w:lang w:eastAsia="it-IT"/>
        </w:rPr>
        <w:sym w:font="Symbol" w:char="F0F0"/>
      </w:r>
      <w:r w:rsidRPr="003D3614">
        <w:rPr>
          <w:rFonts w:asciiTheme="minorHAnsi" w:hAnsiTheme="minorHAnsi" w:cs="Arial"/>
          <w:sz w:val="22"/>
          <w:szCs w:val="22"/>
          <w:lang w:eastAsia="it-IT"/>
        </w:rPr>
        <w:t xml:space="preserve">  nel registro delle imprese  della</w:t>
      </w:r>
      <w:r w:rsidRPr="003D3614">
        <w:rPr>
          <w:rFonts w:asciiTheme="minorHAnsi" w:hAnsiTheme="minorHAnsi" w:cs="Arial"/>
          <w:i/>
          <w:iCs/>
          <w:sz w:val="22"/>
          <w:szCs w:val="22"/>
        </w:rPr>
        <w:t xml:space="preserve"> camera di commercio </w:t>
      </w:r>
      <w:r w:rsidR="0050762B">
        <w:rPr>
          <w:rFonts w:asciiTheme="minorHAnsi" w:hAnsiTheme="minorHAnsi" w:cs="Arial"/>
          <w:i/>
          <w:iCs/>
          <w:sz w:val="22"/>
          <w:szCs w:val="22"/>
        </w:rPr>
        <w:t xml:space="preserve">di ………………………………………. </w:t>
      </w:r>
      <w:r w:rsidR="0050762B" w:rsidRPr="003D3614">
        <w:rPr>
          <w:rFonts w:asciiTheme="minorHAnsi" w:hAnsiTheme="minorHAnsi" w:cs="Arial"/>
          <w:i/>
          <w:iCs/>
          <w:snapToGrid w:val="0"/>
          <w:sz w:val="22"/>
          <w:szCs w:val="22"/>
        </w:rPr>
        <w:t>per la seguente attività……………………….…………………</w:t>
      </w:r>
    </w:p>
    <w:p w:rsidR="003D3614" w:rsidRPr="003D3614" w:rsidRDefault="003D3614" w:rsidP="003D3614">
      <w:pPr>
        <w:pStyle w:val="Rientrocorpodeltesto"/>
        <w:ind w:left="0"/>
        <w:rPr>
          <w:rFonts w:asciiTheme="minorHAnsi" w:hAnsiTheme="minorHAnsi"/>
        </w:rPr>
      </w:pPr>
      <w:r w:rsidRPr="003D3614">
        <w:rPr>
          <w:rFonts w:asciiTheme="minorHAnsi" w:hAnsiTheme="minorHAnsi"/>
        </w:rPr>
        <w:sym w:font="Symbol" w:char="F0F0"/>
      </w:r>
      <w:r w:rsidRPr="003D3614">
        <w:rPr>
          <w:rFonts w:asciiTheme="minorHAnsi" w:hAnsiTheme="minorHAnsi"/>
        </w:rPr>
        <w:t xml:space="preserve"> non </w:t>
      </w:r>
      <w:proofErr w:type="spellStart"/>
      <w:r w:rsidRPr="003D3614">
        <w:rPr>
          <w:rFonts w:asciiTheme="minorHAnsi" w:hAnsiTheme="minorHAnsi"/>
        </w:rPr>
        <w:t>e’</w:t>
      </w:r>
      <w:proofErr w:type="spellEnd"/>
      <w:r w:rsidRPr="003D3614">
        <w:rPr>
          <w:rFonts w:asciiTheme="minorHAnsi" w:hAnsiTheme="minorHAnsi"/>
        </w:rPr>
        <w:t xml:space="preserve"> iscritta  nel registro delle imprese della camera di commercio in quanto non sussiste l’obbligo</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
          <w:iCs/>
          <w:snapToGrid w:val="0"/>
          <w:sz w:val="22"/>
          <w:szCs w:val="22"/>
        </w:rPr>
      </w:pPr>
      <w:r w:rsidRPr="003D3614">
        <w:rPr>
          <w:rFonts w:asciiTheme="minorHAnsi" w:hAnsiTheme="minorHAnsi" w:cs="Arial"/>
          <w:sz w:val="22"/>
          <w:szCs w:val="22"/>
          <w:lang w:eastAsia="it-IT"/>
        </w:rPr>
        <w:lastRenderedPageBreak/>
        <w:sym w:font="Symbol" w:char="F0F0"/>
      </w:r>
      <w:r w:rsidR="0046381F">
        <w:rPr>
          <w:rFonts w:asciiTheme="minorHAnsi" w:hAnsiTheme="minorHAnsi" w:cs="Arial"/>
          <w:sz w:val="22"/>
          <w:szCs w:val="22"/>
          <w:lang w:eastAsia="it-IT"/>
        </w:rPr>
        <w:t xml:space="preserve"> </w:t>
      </w:r>
      <w:r w:rsidRPr="003D3614">
        <w:rPr>
          <w:rFonts w:asciiTheme="minorHAnsi" w:hAnsiTheme="minorHAnsi" w:cs="Arial"/>
          <w:sz w:val="22"/>
          <w:szCs w:val="22"/>
          <w:lang w:eastAsia="it-IT"/>
        </w:rPr>
        <w:t>nel registro /Schedario generale della cooperazione (specificare)………………………………….. di</w:t>
      </w:r>
      <w:r w:rsidRPr="003D3614">
        <w:rPr>
          <w:rFonts w:asciiTheme="minorHAnsi" w:hAnsiTheme="minorHAnsi" w:cs="Arial"/>
          <w:i/>
          <w:iCs/>
          <w:sz w:val="22"/>
          <w:szCs w:val="22"/>
        </w:rPr>
        <w:t xml:space="preserve"> …………………...</w:t>
      </w:r>
      <w:r w:rsidRPr="003D3614">
        <w:rPr>
          <w:rFonts w:asciiTheme="minorHAnsi" w:hAnsiTheme="minorHAnsi" w:cs="Arial"/>
          <w:i/>
          <w:iCs/>
          <w:snapToGrid w:val="0"/>
          <w:sz w:val="22"/>
          <w:szCs w:val="22"/>
        </w:rPr>
        <w:t>…………………….</w:t>
      </w:r>
      <w:r w:rsidR="0050762B">
        <w:rPr>
          <w:rFonts w:asciiTheme="minorHAnsi" w:hAnsiTheme="minorHAnsi" w:cs="Arial"/>
          <w:i/>
          <w:iCs/>
          <w:snapToGrid w:val="0"/>
          <w:sz w:val="22"/>
          <w:szCs w:val="22"/>
        </w:rPr>
        <w:t xml:space="preserve"> </w:t>
      </w:r>
      <w:r w:rsidRPr="003D3614">
        <w:rPr>
          <w:rFonts w:asciiTheme="minorHAnsi" w:hAnsiTheme="minorHAnsi" w:cs="Arial"/>
          <w:i/>
          <w:iCs/>
          <w:snapToGrid w:val="0"/>
          <w:sz w:val="22"/>
          <w:szCs w:val="22"/>
        </w:rPr>
        <w:t>per la seguente attività……………………….…………………</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Cs/>
          <w:sz w:val="22"/>
          <w:szCs w:val="22"/>
        </w:rPr>
      </w:pPr>
      <w:r w:rsidRPr="003D3614">
        <w:rPr>
          <w:rFonts w:asciiTheme="minorHAnsi" w:hAnsiTheme="minorHAnsi" w:cs="Arial"/>
          <w:iCs/>
          <w:snapToGrid w:val="0"/>
          <w:sz w:val="22"/>
          <w:szCs w:val="22"/>
        </w:rPr>
        <w:t xml:space="preserve">ed attesta i </w:t>
      </w:r>
      <w:r w:rsidRPr="003D3614">
        <w:rPr>
          <w:rFonts w:asciiTheme="minorHAnsi" w:hAnsiTheme="minorHAnsi" w:cs="Arial"/>
          <w:iCs/>
          <w:sz w:val="22"/>
          <w:szCs w:val="22"/>
        </w:rPr>
        <w:t xml:space="preserve">seguenti dati : </w:t>
      </w:r>
    </w:p>
    <w:p w:rsidR="003D3614" w:rsidRPr="003D3614" w:rsidRDefault="00F3512B" w:rsidP="003D3614">
      <w:pPr>
        <w:numPr>
          <w:ilvl w:val="0"/>
          <w:numId w:val="19"/>
        </w:numPr>
        <w:suppressAutoHyphens w:val="0"/>
        <w:spacing w:line="360" w:lineRule="auto"/>
        <w:rPr>
          <w:rFonts w:asciiTheme="minorHAnsi" w:hAnsiTheme="minorHAnsi" w:cs="Arial"/>
          <w:smallCaps/>
          <w:sz w:val="22"/>
          <w:szCs w:val="22"/>
        </w:rPr>
      </w:pPr>
      <w:r>
        <w:rPr>
          <w:rFonts w:asciiTheme="minorHAnsi" w:hAnsiTheme="minorHAnsi" w:cs="Arial"/>
          <w:smallCaps/>
          <w:sz w:val="22"/>
          <w:szCs w:val="22"/>
        </w:rPr>
        <w:t xml:space="preserve">numero di iscrizione </w:t>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sidR="003D3614" w:rsidRPr="003D3614">
        <w:rPr>
          <w:rFonts w:asciiTheme="minorHAnsi" w:hAnsiTheme="minorHAnsi" w:cs="Arial"/>
          <w:smallCaps/>
          <w:sz w:val="22"/>
          <w:szCs w:val="22"/>
        </w:rPr>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data di iscrizione </w:t>
      </w:r>
      <w:r w:rsidRPr="003D3614">
        <w:rPr>
          <w:rFonts w:asciiTheme="minorHAnsi" w:hAnsiTheme="minorHAnsi" w:cs="Arial"/>
          <w:smallCaps/>
          <w:sz w:val="22"/>
          <w:szCs w:val="22"/>
        </w:rPr>
        <w:tab/>
      </w:r>
      <w:r w:rsidRPr="003D3614">
        <w:rPr>
          <w:rFonts w:asciiTheme="minorHAnsi" w:hAnsiTheme="minorHAnsi" w:cs="Arial"/>
          <w:smallCaps/>
          <w:sz w:val="22"/>
          <w:szCs w:val="22"/>
        </w:rPr>
        <w:tab/>
      </w:r>
      <w:r w:rsidRPr="003D3614">
        <w:rPr>
          <w:rFonts w:asciiTheme="minorHAnsi" w:hAnsiTheme="minorHAnsi" w:cs="Arial"/>
          <w:smallCaps/>
          <w:sz w:val="22"/>
          <w:szCs w:val="22"/>
        </w:rPr>
        <w:tab/>
      </w:r>
      <w:r w:rsidRPr="003D3614">
        <w:rPr>
          <w:rFonts w:asciiTheme="minorHAnsi" w:hAnsiTheme="minorHAnsi" w:cs="Arial"/>
          <w:smallCaps/>
          <w:sz w:val="22"/>
          <w:szCs w:val="22"/>
        </w:rPr>
        <w:tab/>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durata della ditta/ data termine </w:t>
      </w:r>
      <w:r w:rsidRPr="003D3614">
        <w:rPr>
          <w:rFonts w:asciiTheme="minorHAnsi" w:hAnsiTheme="minorHAnsi" w:cs="Arial"/>
          <w:smallCaps/>
          <w:sz w:val="22"/>
          <w:szCs w:val="22"/>
        </w:rPr>
        <w:tab/>
      </w:r>
      <w:r w:rsidRPr="003D3614">
        <w:rPr>
          <w:rFonts w:asciiTheme="minorHAnsi" w:hAnsiTheme="minorHAnsi" w:cs="Arial"/>
          <w:smallCaps/>
          <w:sz w:val="22"/>
          <w:szCs w:val="22"/>
        </w:rPr>
        <w:tab/>
        <w:t>…………………………………..</w:t>
      </w:r>
    </w:p>
    <w:p w:rsidR="003D3614" w:rsidRPr="003D3614" w:rsidRDefault="00F3512B" w:rsidP="003D3614">
      <w:pPr>
        <w:numPr>
          <w:ilvl w:val="0"/>
          <w:numId w:val="19"/>
        </w:numPr>
        <w:suppressAutoHyphens w:val="0"/>
        <w:spacing w:line="360" w:lineRule="auto"/>
        <w:rPr>
          <w:rFonts w:asciiTheme="minorHAnsi" w:hAnsiTheme="minorHAnsi" w:cs="Arial"/>
          <w:smallCaps/>
          <w:sz w:val="22"/>
          <w:szCs w:val="22"/>
        </w:rPr>
      </w:pPr>
      <w:r>
        <w:rPr>
          <w:rFonts w:asciiTheme="minorHAnsi" w:hAnsiTheme="minorHAnsi" w:cs="Arial"/>
          <w:smallCaps/>
          <w:sz w:val="22"/>
          <w:szCs w:val="22"/>
        </w:rPr>
        <w:t xml:space="preserve">forma giuridica  </w:t>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sidR="003D3614" w:rsidRPr="003D3614">
        <w:rPr>
          <w:rFonts w:asciiTheme="minorHAnsi" w:hAnsiTheme="minorHAnsi" w:cs="Arial"/>
          <w:smallCaps/>
          <w:sz w:val="22"/>
          <w:szCs w:val="22"/>
        </w:rPr>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 codice attività</w:t>
      </w:r>
    </w:p>
    <w:p w:rsidR="003D3614" w:rsidRPr="003D3614" w:rsidRDefault="003D3614" w:rsidP="003D3614">
      <w:pPr>
        <w:rPr>
          <w:rFonts w:asciiTheme="minorHAnsi" w:hAnsiTheme="minorHAnsi" w:cs="Arial"/>
          <w:sz w:val="22"/>
          <w:szCs w:val="22"/>
        </w:rPr>
      </w:pPr>
    </w:p>
    <w:p w:rsidR="003D3614" w:rsidRPr="003D3614" w:rsidRDefault="003D3614" w:rsidP="0046381F">
      <w:pPr>
        <w:widowControl w:val="0"/>
        <w:autoSpaceDE w:val="0"/>
        <w:jc w:val="both"/>
        <w:rPr>
          <w:rFonts w:asciiTheme="minorHAnsi" w:hAnsiTheme="minorHAnsi"/>
          <w:sz w:val="22"/>
          <w:szCs w:val="22"/>
        </w:rPr>
      </w:pPr>
      <w:r w:rsidRPr="003D3614">
        <w:rPr>
          <w:rFonts w:asciiTheme="minorHAnsi" w:hAnsiTheme="minorHAnsi" w:cs="Arial"/>
          <w:sz w:val="22"/>
          <w:szCs w:val="22"/>
        </w:rPr>
        <w:sym w:font="Symbol" w:char="F0F0"/>
      </w:r>
      <w:r w:rsidR="0046381F">
        <w:rPr>
          <w:rFonts w:asciiTheme="minorHAnsi" w:hAnsiTheme="minorHAnsi" w:cs="Arial"/>
          <w:sz w:val="22"/>
          <w:szCs w:val="22"/>
        </w:rPr>
        <w:t xml:space="preserve"> </w:t>
      </w:r>
      <w:r w:rsidRPr="003D3614">
        <w:rPr>
          <w:rFonts w:asciiTheme="minorHAnsi" w:hAnsiTheme="minorHAnsi" w:cs="Arial"/>
          <w:sz w:val="22"/>
          <w:szCs w:val="22"/>
        </w:rPr>
        <w:t xml:space="preserve">nel seguente albo professionale………………………………………………………………..... </w:t>
      </w:r>
      <w:proofErr w:type="spellStart"/>
      <w:r w:rsidRPr="003D3614">
        <w:rPr>
          <w:rFonts w:asciiTheme="minorHAnsi" w:hAnsiTheme="minorHAnsi" w:cs="Arial"/>
          <w:sz w:val="22"/>
          <w:szCs w:val="22"/>
        </w:rPr>
        <w:t>num</w:t>
      </w:r>
      <w:proofErr w:type="spellEnd"/>
      <w:r w:rsidRPr="003D3614">
        <w:rPr>
          <w:rFonts w:asciiTheme="minorHAnsi" w:hAnsiTheme="minorHAnsi" w:cs="Arial"/>
          <w:sz w:val="22"/>
          <w:szCs w:val="22"/>
        </w:rPr>
        <w:t>……………………per  la fascia di classificazione</w:t>
      </w:r>
      <w:r w:rsidRPr="003D3614">
        <w:rPr>
          <w:rFonts w:asciiTheme="minorHAnsi" w:hAnsiTheme="minorHAnsi" w:cs="Arial"/>
          <w:smallCaps/>
          <w:sz w:val="22"/>
          <w:szCs w:val="22"/>
        </w:rPr>
        <w:t>………….…………………………………………</w:t>
      </w:r>
    </w:p>
    <w:p w:rsidR="003D3614" w:rsidRPr="003D3614" w:rsidRDefault="003D3614" w:rsidP="003D3614">
      <w:pPr>
        <w:tabs>
          <w:tab w:val="left" w:pos="0"/>
          <w:tab w:val="left" w:pos="8496"/>
        </w:tabs>
        <w:autoSpaceDE w:val="0"/>
        <w:jc w:val="both"/>
        <w:rPr>
          <w:rFonts w:asciiTheme="minorHAnsi" w:hAnsiTheme="minorHAnsi"/>
          <w:sz w:val="22"/>
          <w:szCs w:val="22"/>
        </w:rPr>
      </w:pPr>
    </w:p>
    <w:p w:rsidR="003D3614" w:rsidRPr="003D3614" w:rsidRDefault="002F665B" w:rsidP="003D3614">
      <w:pPr>
        <w:jc w:val="both"/>
        <w:rPr>
          <w:rFonts w:asciiTheme="minorHAnsi" w:hAnsiTheme="minorHAnsi" w:cs="Arial"/>
          <w:sz w:val="22"/>
          <w:szCs w:val="22"/>
        </w:rPr>
      </w:pPr>
      <w:r>
        <w:rPr>
          <w:rFonts w:asciiTheme="minorHAnsi" w:hAnsiTheme="minorHAnsi" w:cs="Arial"/>
          <w:sz w:val="22"/>
          <w:szCs w:val="22"/>
        </w:rPr>
        <w:t>1</w:t>
      </w:r>
      <w:r w:rsidR="003D3614" w:rsidRPr="003D3614">
        <w:rPr>
          <w:rFonts w:asciiTheme="minorHAnsi" w:hAnsiTheme="minorHAnsi" w:cs="Arial"/>
          <w:sz w:val="22"/>
          <w:szCs w:val="22"/>
        </w:rPr>
        <w:t>.1. che l’operatore economico ha sede in</w:t>
      </w:r>
      <w:r w:rsidR="003D3614" w:rsidRPr="003D3614">
        <w:rPr>
          <w:rStyle w:val="Rimandonotaapidipagina"/>
          <w:rFonts w:asciiTheme="minorHAnsi" w:hAnsiTheme="minorHAnsi"/>
          <w:sz w:val="22"/>
          <w:szCs w:val="22"/>
        </w:rPr>
        <w:footnoteReference w:id="4"/>
      </w:r>
      <w:r w:rsidR="003D3614" w:rsidRPr="003D3614">
        <w:rPr>
          <w:rFonts w:asciiTheme="minorHAnsi" w:hAnsiTheme="minorHAnsi" w:cs="Arial"/>
          <w:sz w:val="22"/>
          <w:szCs w:val="22"/>
        </w:rPr>
        <w:t>………………………………… ed è iscritto…………………………………………………………………………………………………………...</w:t>
      </w:r>
    </w:p>
    <w:p w:rsidR="003D3614" w:rsidRPr="003D3614" w:rsidRDefault="003D3614" w:rsidP="003D3614">
      <w:pPr>
        <w:tabs>
          <w:tab w:val="left" w:pos="0"/>
          <w:tab w:val="left" w:pos="8496"/>
        </w:tabs>
        <w:autoSpaceDE w:val="0"/>
        <w:jc w:val="both"/>
        <w:rPr>
          <w:rFonts w:asciiTheme="minorHAnsi" w:hAnsiTheme="minorHAnsi"/>
          <w:sz w:val="22"/>
          <w:szCs w:val="22"/>
        </w:rPr>
      </w:pPr>
    </w:p>
    <w:p w:rsidR="003D3614" w:rsidRPr="003D3614" w:rsidRDefault="003D3614" w:rsidP="003D3614">
      <w:pPr>
        <w:autoSpaceDE w:val="0"/>
        <w:ind w:right="130"/>
        <w:jc w:val="both"/>
        <w:rPr>
          <w:rFonts w:asciiTheme="minorHAnsi" w:hAnsiTheme="minorHAnsi"/>
          <w:sz w:val="22"/>
          <w:szCs w:val="22"/>
        </w:rPr>
      </w:pPr>
      <w:r w:rsidRPr="003D3614">
        <w:rPr>
          <w:rFonts w:asciiTheme="minorHAnsi" w:hAnsiTheme="minorHAnsi"/>
          <w:b/>
          <w:sz w:val="22"/>
          <w:szCs w:val="22"/>
        </w:rPr>
        <w:t>2)</w:t>
      </w:r>
      <w:r w:rsidRPr="003D3614">
        <w:rPr>
          <w:rFonts w:asciiTheme="minorHAnsi" w:hAnsiTheme="minorHAnsi"/>
          <w:sz w:val="22"/>
          <w:szCs w:val="22"/>
        </w:rPr>
        <w:t xml:space="preserve"> di essere una</w:t>
      </w:r>
      <w:r w:rsidRPr="003D3614">
        <w:rPr>
          <w:rStyle w:val="Rimandonotaapidipagina"/>
          <w:rFonts w:asciiTheme="minorHAnsi" w:hAnsiTheme="minorHAnsi"/>
          <w:sz w:val="22"/>
          <w:szCs w:val="22"/>
        </w:rPr>
        <w:footnoteReference w:id="5"/>
      </w:r>
      <w:r w:rsidRPr="003D3614">
        <w:rPr>
          <w:rFonts w:asciiTheme="minorHAnsi" w:hAnsiTheme="minorHAnsi"/>
          <w:sz w:val="22"/>
          <w:szCs w:val="22"/>
        </w:rPr>
        <w:t xml:space="preserve">_____________________________________ </w:t>
      </w:r>
    </w:p>
    <w:p w:rsidR="003D3614" w:rsidRPr="003D3614" w:rsidRDefault="003D3614" w:rsidP="003D3614">
      <w:pPr>
        <w:autoSpaceDE w:val="0"/>
        <w:ind w:right="130" w:firstLine="426"/>
        <w:jc w:val="both"/>
        <w:rPr>
          <w:rFonts w:asciiTheme="minorHAnsi" w:hAnsiTheme="minorHAnsi"/>
          <w:sz w:val="22"/>
          <w:szCs w:val="22"/>
        </w:rPr>
      </w:pPr>
    </w:p>
    <w:p w:rsidR="003D3614" w:rsidRPr="003D3614" w:rsidRDefault="003D3614" w:rsidP="003D3614">
      <w:pPr>
        <w:tabs>
          <w:tab w:val="right" w:pos="9639"/>
        </w:tabs>
        <w:spacing w:line="360" w:lineRule="auto"/>
        <w:jc w:val="both"/>
        <w:rPr>
          <w:rFonts w:asciiTheme="minorHAnsi" w:hAnsiTheme="minorHAnsi" w:cs="Arial"/>
          <w:sz w:val="22"/>
          <w:szCs w:val="22"/>
        </w:rPr>
      </w:pPr>
      <w:r w:rsidRPr="003D3614">
        <w:rPr>
          <w:rFonts w:asciiTheme="minorHAnsi" w:hAnsiTheme="minorHAnsi" w:cs="Arial"/>
          <w:b/>
          <w:sz w:val="22"/>
          <w:szCs w:val="22"/>
        </w:rPr>
        <w:t>3</w:t>
      </w:r>
      <w:r w:rsidR="002F665B">
        <w:rPr>
          <w:rFonts w:asciiTheme="minorHAnsi" w:hAnsiTheme="minorHAnsi" w:cs="Arial"/>
          <w:b/>
          <w:sz w:val="22"/>
          <w:szCs w:val="22"/>
        </w:rPr>
        <w:t>)</w:t>
      </w:r>
      <w:r w:rsidRPr="003D3614">
        <w:rPr>
          <w:rFonts w:asciiTheme="minorHAnsi" w:hAnsiTheme="minorHAnsi" w:cs="Arial"/>
          <w:sz w:val="22"/>
          <w:szCs w:val="22"/>
        </w:rPr>
        <w:t xml:space="preserve"> che in  relazione allo statuto/Atto costitutivo i </w:t>
      </w:r>
      <w:r w:rsidRPr="003D3614">
        <w:rPr>
          <w:rFonts w:asciiTheme="minorHAnsi" w:hAnsiTheme="minorHAnsi" w:cs="Arial"/>
          <w:b/>
          <w:sz w:val="22"/>
          <w:szCs w:val="22"/>
        </w:rPr>
        <w:t>soggetti</w:t>
      </w:r>
      <w:r w:rsidRPr="003D3614">
        <w:rPr>
          <w:rFonts w:asciiTheme="minorHAnsi" w:hAnsiTheme="minorHAnsi" w:cs="Arial"/>
          <w:sz w:val="22"/>
          <w:szCs w:val="22"/>
        </w:rPr>
        <w:t xml:space="preserve">  titolari di  cariche  sociali </w:t>
      </w:r>
      <w:r w:rsidRPr="003D3614">
        <w:rPr>
          <w:rFonts w:asciiTheme="minorHAnsi" w:hAnsiTheme="minorHAnsi"/>
          <w:bCs/>
          <w:iCs/>
          <w:sz w:val="22"/>
          <w:szCs w:val="22"/>
        </w:rPr>
        <w:t xml:space="preserve">di cui all’art. 38, comma 1, </w:t>
      </w:r>
      <w:proofErr w:type="spellStart"/>
      <w:r w:rsidRPr="003D3614">
        <w:rPr>
          <w:rFonts w:asciiTheme="minorHAnsi" w:hAnsiTheme="minorHAnsi"/>
          <w:bCs/>
          <w:iCs/>
          <w:sz w:val="22"/>
          <w:szCs w:val="22"/>
        </w:rPr>
        <w:t>lett</w:t>
      </w:r>
      <w:proofErr w:type="spellEnd"/>
      <w:r w:rsidRPr="003D3614">
        <w:rPr>
          <w:rFonts w:asciiTheme="minorHAnsi" w:hAnsiTheme="minorHAnsi"/>
          <w:bCs/>
          <w:iCs/>
          <w:sz w:val="22"/>
          <w:szCs w:val="22"/>
        </w:rPr>
        <w:t xml:space="preserve">. b-c) del </w:t>
      </w:r>
      <w:proofErr w:type="spellStart"/>
      <w:r w:rsidRPr="003D3614">
        <w:rPr>
          <w:rFonts w:asciiTheme="minorHAnsi" w:hAnsiTheme="minorHAnsi"/>
          <w:bCs/>
          <w:iCs/>
          <w:sz w:val="22"/>
          <w:szCs w:val="22"/>
        </w:rPr>
        <w:t>D.Lgs.</w:t>
      </w:r>
      <w:proofErr w:type="spellEnd"/>
      <w:r w:rsidRPr="003D3614">
        <w:rPr>
          <w:rFonts w:asciiTheme="minorHAnsi" w:hAnsiTheme="minorHAnsi"/>
          <w:bCs/>
          <w:iCs/>
          <w:sz w:val="22"/>
          <w:szCs w:val="22"/>
        </w:rPr>
        <w:t xml:space="preserve"> n. 163/2006, sono i seguenti: </w:t>
      </w:r>
    </w:p>
    <w:p w:rsidR="003D3614" w:rsidRPr="003D3614" w:rsidRDefault="003D3614" w:rsidP="003D3614">
      <w:pPr>
        <w:tabs>
          <w:tab w:val="left" w:pos="2880"/>
        </w:tabs>
        <w:autoSpaceDE w:val="0"/>
        <w:ind w:right="27"/>
        <w:jc w:val="both"/>
        <w:rPr>
          <w:rFonts w:asciiTheme="minorHAnsi" w:hAnsiTheme="minorHAnsi"/>
          <w:bCs/>
          <w:iCs/>
          <w:sz w:val="22"/>
          <w:szCs w:val="22"/>
        </w:rPr>
      </w:pPr>
      <w:r w:rsidRPr="003D3614">
        <w:rPr>
          <w:rFonts w:asciiTheme="minorHAnsi" w:hAnsiTheme="minorHAnsi"/>
          <w:bCs/>
          <w:iCs/>
          <w:sz w:val="22"/>
          <w:szCs w:val="22"/>
        </w:rPr>
        <w:t xml:space="preserve">3.1 Dati anagrafici, residenza, C.F., carica sociale dei seguenti soggetti ATTUALMENTE IN </w:t>
      </w:r>
      <w:proofErr w:type="spellStart"/>
      <w:r w:rsidRPr="003D3614">
        <w:rPr>
          <w:rFonts w:asciiTheme="minorHAnsi" w:hAnsiTheme="minorHAnsi"/>
          <w:bCs/>
          <w:iCs/>
          <w:sz w:val="22"/>
          <w:szCs w:val="22"/>
        </w:rPr>
        <w:t>CARICA:titolare</w:t>
      </w:r>
      <w:proofErr w:type="spellEnd"/>
      <w:r w:rsidRPr="003D3614">
        <w:rPr>
          <w:rFonts w:asciiTheme="minorHAnsi" w:hAnsiTheme="minorHAnsi"/>
          <w:bCs/>
          <w:iCs/>
          <w:sz w:val="22"/>
          <w:szCs w:val="22"/>
        </w:rPr>
        <w:t xml:space="preserve"> e direttore tecnico se si tratta di impresa individuale; soci e direttore tecnico, se si tratta di società in nome collettivo; soci accomandatari e direttore tecnico se si tratta di società in accomandita semplice; amministratori muniti di potere di rappresentanza, direttore tecnico, socio unico, ovvero il socio di maggioranza in caso di società con meno di quattro soci, se si tratta di altro tipo di società o consorzio</w:t>
      </w:r>
      <w:r w:rsidR="004E0B42">
        <w:rPr>
          <w:rStyle w:val="Rimandonotaapidipagina"/>
          <w:bCs/>
          <w:iCs/>
          <w:sz w:val="22"/>
          <w:szCs w:val="22"/>
        </w:rPr>
        <w:footnoteReference w:id="6"/>
      </w:r>
    </w:p>
    <w:tbl>
      <w:tblPr>
        <w:tblW w:w="103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774"/>
        <w:gridCol w:w="1186"/>
        <w:gridCol w:w="1614"/>
        <w:gridCol w:w="2112"/>
        <w:gridCol w:w="2215"/>
      </w:tblGrid>
      <w:tr w:rsidR="003D3614" w:rsidRPr="003D3614" w:rsidTr="002F665B">
        <w:trPr>
          <w:trHeight w:val="54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Carica</w:t>
            </w: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Cognome e Nome</w:t>
            </w: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Data di nascita</w:t>
            </w: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Luogo di Nascita</w:t>
            </w: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Indirizzo e luogo di residenza</w:t>
            </w: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Codice fiscale</w:t>
            </w: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bl>
    <w:p w:rsidR="003D3614" w:rsidRPr="003D3614" w:rsidRDefault="003D3614" w:rsidP="003D3614">
      <w:pPr>
        <w:tabs>
          <w:tab w:val="left" w:pos="2880"/>
        </w:tabs>
        <w:autoSpaceDE w:val="0"/>
        <w:ind w:right="130"/>
        <w:jc w:val="both"/>
        <w:rPr>
          <w:rFonts w:asciiTheme="minorHAnsi" w:hAnsiTheme="minorHAnsi"/>
          <w:bCs/>
          <w:iCs/>
          <w:sz w:val="22"/>
          <w:szCs w:val="22"/>
        </w:rPr>
      </w:pPr>
    </w:p>
    <w:p w:rsidR="003D3614" w:rsidRPr="003D3614" w:rsidRDefault="003D3614" w:rsidP="003D3614">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 xml:space="preserve">3.2 Dati anagrafici, residenza, C.F., carica sociale dei seguenti soggetti CESSATI DALLA CARICA </w:t>
      </w:r>
      <w:r w:rsidRPr="003D3614">
        <w:rPr>
          <w:rFonts w:asciiTheme="minorHAnsi" w:hAnsiTheme="minorHAnsi"/>
          <w:sz w:val="22"/>
          <w:szCs w:val="22"/>
          <w:u w:val="single"/>
        </w:rPr>
        <w:t>nell’anno antecedente la data di pubblicazione del bando di gara</w:t>
      </w:r>
      <w:r w:rsidRPr="003D3614">
        <w:rPr>
          <w:rFonts w:asciiTheme="minorHAnsi" w:hAnsiTheme="minorHAnsi"/>
          <w:bCs/>
          <w:iCs/>
          <w:sz w:val="22"/>
          <w:szCs w:val="22"/>
        </w:rPr>
        <w:t xml:space="preserve">: titolare e direttore tecnico se si tratta di impresa individuale; soci e direttore tecnico, se si tratta di società in nome collettivo; soci accomandatari e direttore tecnico se si tratta di società in accomandita semplice; amministratori muniti di potere di </w:t>
      </w:r>
      <w:r w:rsidRPr="003D3614">
        <w:rPr>
          <w:rFonts w:asciiTheme="minorHAnsi" w:hAnsiTheme="minorHAnsi"/>
          <w:bCs/>
          <w:iCs/>
          <w:sz w:val="22"/>
          <w:szCs w:val="22"/>
        </w:rPr>
        <w:lastRenderedPageBreak/>
        <w:t>rappresentanza, direttore tecnico, socio unico, ovvero il socio di maggioranza in caso di società con meno di quattro soci, se si tratta di al</w:t>
      </w:r>
      <w:r w:rsidR="004E0B42">
        <w:rPr>
          <w:rFonts w:asciiTheme="minorHAnsi" w:hAnsiTheme="minorHAnsi"/>
          <w:bCs/>
          <w:iCs/>
          <w:sz w:val="22"/>
          <w:szCs w:val="22"/>
        </w:rPr>
        <w:t>tro tipo di società o consorzio</w:t>
      </w:r>
      <w:r w:rsidR="004E0B42">
        <w:rPr>
          <w:rStyle w:val="Rimandonotaapidipagina"/>
          <w:bCs/>
          <w:iCs/>
          <w:sz w:val="22"/>
          <w:szCs w:val="22"/>
        </w:rPr>
        <w:footnoteReference w:id="7"/>
      </w:r>
    </w:p>
    <w:tbl>
      <w:tblPr>
        <w:tblW w:w="103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791"/>
        <w:gridCol w:w="1197"/>
        <w:gridCol w:w="1630"/>
        <w:gridCol w:w="2132"/>
        <w:gridCol w:w="2099"/>
      </w:tblGrid>
      <w:tr w:rsidR="003D3614" w:rsidRPr="003D3614" w:rsidTr="00546772">
        <w:trPr>
          <w:trHeight w:val="545"/>
          <w:tblHeader/>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Carica</w:t>
            </w: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Cognome e Nome</w:t>
            </w: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Data di nascita</w:t>
            </w: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Luogo di Nascita</w:t>
            </w: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Indirizzo e luogo di residenza</w:t>
            </w: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Codice fiscale</w:t>
            </w: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bl>
    <w:p w:rsidR="004F0D9D" w:rsidRDefault="004F0D9D" w:rsidP="003D3614">
      <w:pPr>
        <w:tabs>
          <w:tab w:val="left" w:pos="2880"/>
        </w:tabs>
        <w:autoSpaceDE w:val="0"/>
        <w:ind w:firstLine="708"/>
        <w:jc w:val="both"/>
        <w:rPr>
          <w:rFonts w:asciiTheme="minorHAnsi" w:hAnsiTheme="minorHAnsi"/>
          <w:b/>
          <w:bCs/>
          <w:i/>
          <w:iCs/>
          <w:sz w:val="22"/>
          <w:szCs w:val="22"/>
        </w:rPr>
      </w:pPr>
    </w:p>
    <w:p w:rsidR="003D3614" w:rsidRDefault="004F0D9D" w:rsidP="003D3614">
      <w:pPr>
        <w:tabs>
          <w:tab w:val="left" w:pos="2880"/>
        </w:tabs>
        <w:autoSpaceDE w:val="0"/>
        <w:ind w:firstLine="708"/>
        <w:jc w:val="both"/>
        <w:rPr>
          <w:rFonts w:asciiTheme="minorHAnsi" w:hAnsiTheme="minorHAnsi"/>
          <w:b/>
          <w:bCs/>
          <w:i/>
          <w:iCs/>
          <w:sz w:val="22"/>
          <w:szCs w:val="22"/>
        </w:rPr>
      </w:pPr>
      <w:r w:rsidRPr="003D3614">
        <w:rPr>
          <w:rFonts w:asciiTheme="minorHAnsi" w:hAnsiTheme="minorHAnsi"/>
          <w:b/>
          <w:bCs/>
          <w:i/>
          <w:iCs/>
          <w:sz w:val="22"/>
          <w:szCs w:val="22"/>
        </w:rPr>
        <w:t>O</w:t>
      </w:r>
      <w:r w:rsidR="003D3614" w:rsidRPr="003D3614">
        <w:rPr>
          <w:rFonts w:asciiTheme="minorHAnsi" w:hAnsiTheme="minorHAnsi"/>
          <w:b/>
          <w:bCs/>
          <w:i/>
          <w:iCs/>
          <w:sz w:val="22"/>
          <w:szCs w:val="22"/>
        </w:rPr>
        <w:t>ppure</w:t>
      </w:r>
    </w:p>
    <w:p w:rsidR="004F0D9D" w:rsidRPr="003D3614" w:rsidRDefault="004F0D9D" w:rsidP="003D3614">
      <w:pPr>
        <w:tabs>
          <w:tab w:val="left" w:pos="2880"/>
        </w:tabs>
        <w:autoSpaceDE w:val="0"/>
        <w:ind w:firstLine="708"/>
        <w:jc w:val="both"/>
        <w:rPr>
          <w:rFonts w:asciiTheme="minorHAnsi" w:hAnsiTheme="minorHAnsi"/>
          <w:b/>
          <w:bCs/>
          <w:i/>
          <w:iCs/>
          <w:sz w:val="22"/>
          <w:szCs w:val="22"/>
        </w:rPr>
      </w:pPr>
    </w:p>
    <w:p w:rsidR="003D3614" w:rsidRPr="003D3614" w:rsidRDefault="003D3614" w:rsidP="003D3614">
      <w:pPr>
        <w:tabs>
          <w:tab w:val="left" w:pos="2880"/>
        </w:tabs>
        <w:autoSpaceDE w:val="0"/>
        <w:jc w:val="both"/>
        <w:rPr>
          <w:rFonts w:asciiTheme="minorHAnsi" w:hAnsiTheme="minorHAnsi"/>
          <w:sz w:val="22"/>
          <w:szCs w:val="22"/>
        </w:rPr>
      </w:pPr>
      <w:r w:rsidRPr="003D3614">
        <w:rPr>
          <w:rFonts w:asciiTheme="minorHAnsi" w:hAnsiTheme="minorHAnsi"/>
          <w:sz w:val="22"/>
          <w:szCs w:val="22"/>
        </w:rPr>
        <w:t xml:space="preserve">che nell’anno antecedente la data di pubblicazione del Bando non vi sono soggetti cessati dalle cariche di cui all’art. 38, comma 1, </w:t>
      </w:r>
      <w:proofErr w:type="spellStart"/>
      <w:r w:rsidRPr="003D3614">
        <w:rPr>
          <w:rFonts w:asciiTheme="minorHAnsi" w:hAnsiTheme="minorHAnsi"/>
          <w:sz w:val="22"/>
          <w:szCs w:val="22"/>
        </w:rPr>
        <w:t>lett</w:t>
      </w:r>
      <w:proofErr w:type="spellEnd"/>
      <w:r w:rsidRPr="003D3614">
        <w:rPr>
          <w:rFonts w:asciiTheme="minorHAnsi" w:hAnsiTheme="minorHAnsi"/>
          <w:sz w:val="22"/>
          <w:szCs w:val="22"/>
        </w:rPr>
        <w:t xml:space="preserve">. c) del </w:t>
      </w:r>
      <w:proofErr w:type="spellStart"/>
      <w:r w:rsidRPr="003D3614">
        <w:rPr>
          <w:rFonts w:asciiTheme="minorHAnsi" w:hAnsiTheme="minorHAnsi"/>
          <w:sz w:val="22"/>
          <w:szCs w:val="22"/>
        </w:rPr>
        <w:t>D.Lgs.</w:t>
      </w:r>
      <w:proofErr w:type="spellEnd"/>
      <w:r w:rsidRPr="003D3614">
        <w:rPr>
          <w:rFonts w:asciiTheme="minorHAnsi" w:hAnsiTheme="minorHAnsi"/>
          <w:sz w:val="22"/>
          <w:szCs w:val="22"/>
        </w:rPr>
        <w:t xml:space="preserve"> n. 163/2006;</w:t>
      </w:r>
    </w:p>
    <w:p w:rsidR="003D3614" w:rsidRPr="003D3614" w:rsidRDefault="003D3614" w:rsidP="006568B9">
      <w:pPr>
        <w:autoSpaceDE w:val="0"/>
        <w:spacing w:before="120" w:after="120"/>
        <w:ind w:firstLine="426"/>
        <w:jc w:val="both"/>
        <w:rPr>
          <w:rFonts w:asciiTheme="minorHAnsi" w:hAnsiTheme="minorHAnsi"/>
          <w:b/>
          <w:sz w:val="22"/>
          <w:szCs w:val="22"/>
        </w:rPr>
      </w:pPr>
    </w:p>
    <w:p w:rsidR="003D3614" w:rsidRPr="003D3614" w:rsidRDefault="003D3614" w:rsidP="006568B9">
      <w:pPr>
        <w:autoSpaceDE w:val="0"/>
        <w:spacing w:before="120" w:after="120"/>
        <w:ind w:firstLine="426"/>
        <w:jc w:val="both"/>
        <w:rPr>
          <w:rFonts w:asciiTheme="minorHAnsi" w:hAnsiTheme="minorHAnsi"/>
          <w:b/>
          <w:sz w:val="22"/>
          <w:szCs w:val="22"/>
        </w:rPr>
      </w:pPr>
      <w:r>
        <w:rPr>
          <w:rFonts w:asciiTheme="minorHAnsi" w:hAnsiTheme="minorHAnsi"/>
          <w:b/>
          <w:sz w:val="22"/>
          <w:szCs w:val="22"/>
        </w:rPr>
        <w:t>[</w:t>
      </w:r>
      <w:r>
        <w:rPr>
          <w:rFonts w:asciiTheme="minorHAnsi" w:hAnsiTheme="minorHAnsi"/>
          <w:b/>
          <w:i/>
          <w:sz w:val="22"/>
          <w:szCs w:val="22"/>
        </w:rPr>
        <w:t>inserire le dichiarazioni sui requisiti di carattere economico finanziario o tecnico professionale</w:t>
      </w:r>
      <w:r>
        <w:rPr>
          <w:rFonts w:asciiTheme="minorHAnsi" w:hAnsiTheme="minorHAnsi"/>
          <w:b/>
          <w:sz w:val="22"/>
          <w:szCs w:val="22"/>
        </w:rPr>
        <w:t>]</w:t>
      </w:r>
    </w:p>
    <w:p w:rsidR="006568B9" w:rsidRPr="003D3614" w:rsidRDefault="006568B9" w:rsidP="006568B9">
      <w:pPr>
        <w:widowControl w:val="0"/>
        <w:autoSpaceDE w:val="0"/>
        <w:jc w:val="both"/>
        <w:rPr>
          <w:rFonts w:asciiTheme="minorHAnsi" w:hAnsiTheme="minorHAnsi"/>
          <w:sz w:val="22"/>
          <w:szCs w:val="22"/>
        </w:rPr>
      </w:pPr>
    </w:p>
    <w:p w:rsidR="006568B9" w:rsidRPr="003D3614" w:rsidRDefault="00F3512B" w:rsidP="006568B9">
      <w:pPr>
        <w:widowControl w:val="0"/>
        <w:autoSpaceDE w:val="0"/>
        <w:spacing w:after="120"/>
        <w:ind w:firstLine="360"/>
        <w:jc w:val="both"/>
        <w:rPr>
          <w:rFonts w:asciiTheme="minorHAnsi" w:hAnsiTheme="minorHAnsi"/>
          <w:sz w:val="22"/>
          <w:szCs w:val="22"/>
        </w:rPr>
      </w:pPr>
      <w:r>
        <w:rPr>
          <w:rFonts w:asciiTheme="minorHAnsi" w:hAnsiTheme="minorHAnsi"/>
          <w:b/>
          <w:sz w:val="22"/>
          <w:szCs w:val="22"/>
        </w:rPr>
        <w:t>4</w:t>
      </w:r>
      <w:r w:rsidR="006568B9" w:rsidRPr="003D3614">
        <w:rPr>
          <w:rFonts w:asciiTheme="minorHAnsi" w:hAnsiTheme="minorHAnsi"/>
          <w:b/>
          <w:sz w:val="22"/>
          <w:szCs w:val="22"/>
        </w:rPr>
        <w:t>)</w:t>
      </w:r>
      <w:r w:rsidR="006568B9" w:rsidRPr="003D3614">
        <w:rPr>
          <w:rFonts w:asciiTheme="minorHAnsi" w:hAnsiTheme="minorHAnsi"/>
          <w:sz w:val="22"/>
          <w:szCs w:val="22"/>
        </w:rPr>
        <w:t xml:space="preserve"> di avere ricevuto l’informativa di cui all’art. 13 del </w:t>
      </w:r>
      <w:proofErr w:type="spellStart"/>
      <w:r w:rsidR="006568B9" w:rsidRPr="003D3614">
        <w:rPr>
          <w:rFonts w:asciiTheme="minorHAnsi" w:hAnsiTheme="minorHAnsi"/>
          <w:sz w:val="22"/>
          <w:szCs w:val="22"/>
        </w:rPr>
        <w:t>D.Lgs.</w:t>
      </w:r>
      <w:proofErr w:type="spellEnd"/>
      <w:r w:rsidR="006568B9" w:rsidRPr="003D3614">
        <w:rPr>
          <w:rFonts w:asciiTheme="minorHAnsi" w:hAnsiTheme="minorHAnsi"/>
          <w:sz w:val="22"/>
          <w:szCs w:val="22"/>
        </w:rPr>
        <w:t xml:space="preserve"> n. 196/2003.</w:t>
      </w:r>
    </w:p>
    <w:p w:rsidR="006568B9" w:rsidRPr="003D3614" w:rsidRDefault="006568B9" w:rsidP="006568B9">
      <w:pPr>
        <w:spacing w:after="120"/>
        <w:rPr>
          <w:rFonts w:asciiTheme="minorHAnsi" w:hAnsiTheme="minorHAnsi"/>
          <w:sz w:val="22"/>
          <w:szCs w:val="22"/>
        </w:rPr>
      </w:pPr>
    </w:p>
    <w:p w:rsidR="006568B9" w:rsidRPr="003D3614" w:rsidRDefault="006568B9" w:rsidP="006568B9">
      <w:pPr>
        <w:spacing w:after="120"/>
        <w:rPr>
          <w:rFonts w:asciiTheme="minorHAnsi" w:hAnsiTheme="minorHAnsi"/>
          <w:sz w:val="22"/>
          <w:szCs w:val="22"/>
        </w:rPr>
      </w:pPr>
      <w:r w:rsidRPr="003D3614">
        <w:rPr>
          <w:rFonts w:asciiTheme="minorHAnsi" w:hAnsiTheme="minorHAnsi"/>
          <w:sz w:val="22"/>
          <w:szCs w:val="22"/>
        </w:rPr>
        <w:t>DATA_____________________</w:t>
      </w:r>
    </w:p>
    <w:p w:rsidR="006568B9" w:rsidRPr="003D3614" w:rsidRDefault="006568B9" w:rsidP="006568B9">
      <w:pPr>
        <w:widowControl w:val="0"/>
        <w:autoSpaceDE w:val="0"/>
        <w:jc w:val="both"/>
        <w:rPr>
          <w:rFonts w:asciiTheme="minorHAnsi" w:hAnsiTheme="minorHAnsi"/>
          <w:sz w:val="22"/>
          <w:szCs w:val="22"/>
        </w:rPr>
      </w:pPr>
    </w:p>
    <w:p w:rsidR="006568B9" w:rsidRPr="003D3614" w:rsidRDefault="006568B9" w:rsidP="006568B9">
      <w:pPr>
        <w:rPr>
          <w:rFonts w:asciiTheme="minorHAnsi" w:hAnsiTheme="minorHAnsi"/>
          <w:sz w:val="22"/>
          <w:szCs w:val="22"/>
        </w:rPr>
      </w:pPr>
      <w:r w:rsidRPr="003D3614">
        <w:rPr>
          <w:rFonts w:asciiTheme="minorHAnsi" w:hAnsiTheme="minorHAnsi"/>
          <w:sz w:val="22"/>
          <w:szCs w:val="22"/>
        </w:rPr>
        <w:t xml:space="preserve">FIRMA DEL </w:t>
      </w:r>
      <w:r w:rsidR="00F3512B">
        <w:rPr>
          <w:rFonts w:asciiTheme="minorHAnsi" w:hAnsiTheme="minorHAnsi"/>
          <w:sz w:val="22"/>
          <w:szCs w:val="22"/>
        </w:rPr>
        <w:t>DICHIARANTE</w:t>
      </w:r>
    </w:p>
    <w:p w:rsidR="006568B9" w:rsidRPr="003D3614" w:rsidRDefault="006568B9" w:rsidP="006568B9">
      <w:pPr>
        <w:widowControl w:val="0"/>
        <w:tabs>
          <w:tab w:val="left" w:leader="dot" w:pos="8824"/>
        </w:tabs>
        <w:autoSpaceDE w:val="0"/>
        <w:jc w:val="both"/>
        <w:rPr>
          <w:rFonts w:asciiTheme="minorHAnsi" w:hAnsiTheme="minorHAnsi"/>
          <w:sz w:val="22"/>
          <w:szCs w:val="22"/>
        </w:rPr>
      </w:pPr>
      <w:r w:rsidRPr="003D3614">
        <w:rPr>
          <w:rFonts w:asciiTheme="minorHAnsi" w:hAnsiTheme="minorHAnsi"/>
          <w:sz w:val="22"/>
          <w:szCs w:val="22"/>
        </w:rPr>
        <w:t>____________________</w:t>
      </w:r>
    </w:p>
    <w:p w:rsidR="006568B9" w:rsidRPr="003D3614" w:rsidRDefault="006568B9" w:rsidP="006568B9">
      <w:pPr>
        <w:widowControl w:val="0"/>
        <w:tabs>
          <w:tab w:val="left" w:leader="dot" w:pos="8824"/>
        </w:tabs>
        <w:autoSpaceDE w:val="0"/>
        <w:jc w:val="both"/>
        <w:rPr>
          <w:rFonts w:asciiTheme="minorHAnsi" w:hAnsiTheme="minorHAnsi"/>
          <w:b/>
          <w:bCs/>
          <w:sz w:val="22"/>
          <w:szCs w:val="22"/>
        </w:rPr>
      </w:pPr>
    </w:p>
    <w:p w:rsidR="006568B9" w:rsidRPr="003D3614" w:rsidRDefault="006568B9" w:rsidP="006568B9">
      <w:pPr>
        <w:widowControl w:val="0"/>
        <w:tabs>
          <w:tab w:val="left" w:leader="dot" w:pos="8824"/>
        </w:tabs>
        <w:autoSpaceDE w:val="0"/>
        <w:jc w:val="both"/>
        <w:rPr>
          <w:rFonts w:asciiTheme="minorHAnsi" w:hAnsiTheme="minorHAnsi"/>
          <w:b/>
          <w:bCs/>
          <w:sz w:val="22"/>
          <w:szCs w:val="22"/>
          <w:lang w:val="de-DE"/>
        </w:rPr>
      </w:pPr>
      <w:r w:rsidRPr="003D3614">
        <w:rPr>
          <w:rFonts w:asciiTheme="minorHAnsi" w:hAnsiTheme="minorHAnsi"/>
          <w:b/>
          <w:bCs/>
          <w:sz w:val="22"/>
          <w:szCs w:val="22"/>
          <w:lang w:val="de-DE"/>
        </w:rPr>
        <w:t>N.B.</w:t>
      </w:r>
    </w:p>
    <w:p w:rsidR="006568B9" w:rsidRPr="003D3614" w:rsidRDefault="004F0D9D" w:rsidP="006568B9">
      <w:pPr>
        <w:tabs>
          <w:tab w:val="left" w:pos="360"/>
        </w:tabs>
        <w:autoSpaceDE w:val="0"/>
        <w:jc w:val="both"/>
        <w:rPr>
          <w:rFonts w:asciiTheme="minorHAnsi" w:hAnsiTheme="minorHAnsi"/>
          <w:sz w:val="22"/>
          <w:szCs w:val="22"/>
        </w:rPr>
      </w:pPr>
      <w:r>
        <w:rPr>
          <w:rFonts w:asciiTheme="minorHAnsi" w:hAnsiTheme="minorHAnsi"/>
          <w:sz w:val="22"/>
          <w:szCs w:val="22"/>
        </w:rPr>
        <w:t>La</w:t>
      </w:r>
      <w:r w:rsidR="006568B9" w:rsidRPr="003D3614">
        <w:rPr>
          <w:rFonts w:asciiTheme="minorHAnsi" w:hAnsiTheme="minorHAnsi"/>
          <w:sz w:val="22"/>
          <w:szCs w:val="22"/>
        </w:rPr>
        <w:t xml:space="preserve"> dichiarazione deve essere corredata da fotocopia, non autenticata, di valido documento di identità del sottoscrittore. </w:t>
      </w:r>
    </w:p>
    <w:p w:rsidR="006C69EA" w:rsidRPr="003D3614" w:rsidRDefault="006C69EA" w:rsidP="006568B9">
      <w:pPr>
        <w:tabs>
          <w:tab w:val="left" w:pos="360"/>
        </w:tabs>
        <w:autoSpaceDE w:val="0"/>
        <w:jc w:val="both"/>
        <w:rPr>
          <w:rFonts w:asciiTheme="minorHAnsi" w:hAnsiTheme="minorHAnsi"/>
          <w:sz w:val="22"/>
          <w:szCs w:val="22"/>
        </w:rPr>
      </w:pPr>
    </w:p>
    <w:p w:rsidR="006C69EA" w:rsidRPr="003D3614" w:rsidRDefault="006C69EA" w:rsidP="006568B9">
      <w:pPr>
        <w:tabs>
          <w:tab w:val="left" w:pos="360"/>
        </w:tabs>
        <w:autoSpaceDE w:val="0"/>
        <w:jc w:val="both"/>
        <w:rPr>
          <w:rFonts w:asciiTheme="minorHAnsi" w:hAnsiTheme="minorHAnsi"/>
          <w:sz w:val="22"/>
          <w:szCs w:val="22"/>
        </w:rPr>
      </w:pPr>
    </w:p>
    <w:sectPr w:rsidR="006C69EA" w:rsidRPr="003D3614" w:rsidSect="00006C3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34" w:rsidRDefault="00E41B34" w:rsidP="005D1191">
      <w:r>
        <w:separator/>
      </w:r>
    </w:p>
  </w:endnote>
  <w:endnote w:type="continuationSeparator" w:id="0">
    <w:p w:rsidR="00E41B34" w:rsidRDefault="00E41B34" w:rsidP="005D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w:altName w:val="Bookman Old Style"/>
    <w:charset w:val="4D"/>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0B" w:rsidRDefault="007545B9">
    <w:pPr>
      <w:pStyle w:val="Pidipagina"/>
      <w:jc w:val="center"/>
    </w:pPr>
    <w:r>
      <w:fldChar w:fldCharType="begin"/>
    </w:r>
    <w:r w:rsidR="003323A0">
      <w:instrText xml:space="preserve"> PAGE   \* MERGEFORMAT </w:instrText>
    </w:r>
    <w:r>
      <w:fldChar w:fldCharType="separate"/>
    </w:r>
    <w:r w:rsidR="003319F3">
      <w:rPr>
        <w:noProof/>
      </w:rPr>
      <w:t>1</w:t>
    </w:r>
    <w:r>
      <w:rPr>
        <w:noProof/>
      </w:rPr>
      <w:fldChar w:fldCharType="end"/>
    </w:r>
  </w:p>
  <w:p w:rsidR="00250C0B" w:rsidRDefault="00250C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34" w:rsidRDefault="00E41B34" w:rsidP="005D1191">
      <w:r>
        <w:separator/>
      </w:r>
    </w:p>
  </w:footnote>
  <w:footnote w:type="continuationSeparator" w:id="0">
    <w:p w:rsidR="00E41B34" w:rsidRDefault="00E41B34" w:rsidP="005D1191">
      <w:r>
        <w:continuationSeparator/>
      </w:r>
    </w:p>
  </w:footnote>
  <w:footnote w:id="1">
    <w:p w:rsidR="00250C0B" w:rsidRPr="00D9642F" w:rsidRDefault="00250C0B">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rPr>
        <w:t xml:space="preserve"> </w:t>
      </w:r>
      <w:r w:rsidRPr="00D9642F">
        <w:rPr>
          <w:rFonts w:asciiTheme="minorHAnsi" w:hAnsiTheme="minorHAnsi" w:cstheme="minorHAnsi"/>
        </w:rPr>
        <w:t>la procura allegata ad una delle dichiarazioni sarà considerata valida anche ai fini delle altre dichiarazioni</w:t>
      </w:r>
    </w:p>
  </w:footnote>
  <w:footnote w:id="2">
    <w:p w:rsidR="00250C0B" w:rsidRPr="00D9642F" w:rsidRDefault="00250C0B" w:rsidP="00B12DA3">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rPr>
        <w:t xml:space="preserve"> </w:t>
      </w:r>
      <w:r w:rsidRPr="00D9642F">
        <w:rPr>
          <w:rFonts w:asciiTheme="minorHAnsi" w:hAnsiTheme="minorHAnsi" w:cstheme="minorHAnsi"/>
        </w:rPr>
        <w:t>indicare l’oggetto della procedura cui si riferisce la dichiarazione</w:t>
      </w:r>
    </w:p>
  </w:footnote>
  <w:footnote w:id="3">
    <w:p w:rsidR="003D3614" w:rsidRPr="00D9642F" w:rsidRDefault="003D3614" w:rsidP="003D3614">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smallCaps/>
        </w:rPr>
        <w:t xml:space="preserve"> </w:t>
      </w:r>
      <w:r w:rsidRPr="00D9642F">
        <w:rPr>
          <w:rFonts w:asciiTheme="minorHAnsi" w:hAnsiTheme="minorHAnsi" w:cstheme="minorHAnsi"/>
          <w:smallCaps/>
        </w:rPr>
        <w:t>E</w:t>
      </w:r>
      <w:r w:rsidRPr="00D9642F">
        <w:rPr>
          <w:rFonts w:asciiTheme="minorHAnsi" w:hAnsiTheme="minorHAnsi" w:cstheme="minorHAnsi"/>
        </w:rPr>
        <w:t>liminare le opzioni che non interessano</w:t>
      </w:r>
    </w:p>
  </w:footnote>
  <w:footnote w:id="4">
    <w:p w:rsidR="003D3614" w:rsidRPr="004E0B42" w:rsidRDefault="003D3614" w:rsidP="003D3614">
      <w:pPr>
        <w:jc w:val="both"/>
        <w:rPr>
          <w:rFonts w:asciiTheme="minorHAnsi" w:hAnsiTheme="minorHAnsi"/>
        </w:rPr>
      </w:pPr>
      <w:r w:rsidRPr="004E0B42">
        <w:rPr>
          <w:rStyle w:val="Rimandonotaapidipagina"/>
          <w:rFonts w:asciiTheme="minorHAnsi" w:hAnsiTheme="minorHAnsi" w:cstheme="minorHAnsi"/>
        </w:rPr>
        <w:footnoteRef/>
      </w:r>
      <w:r w:rsidR="004E0B42">
        <w:rPr>
          <w:rFonts w:asciiTheme="minorHAnsi" w:hAnsiTheme="minorHAnsi" w:cstheme="minorHAnsi"/>
        </w:rPr>
        <w:t xml:space="preserve"> d</w:t>
      </w:r>
      <w:r w:rsidRPr="004E0B42">
        <w:rPr>
          <w:rFonts w:asciiTheme="minorHAnsi" w:hAnsiTheme="minorHAnsi" w:cstheme="minorHAnsi"/>
        </w:rPr>
        <w:t>ichiarazione da rendere se l’o</w:t>
      </w:r>
      <w:r w:rsidRPr="004E0B42">
        <w:rPr>
          <w:rFonts w:asciiTheme="minorHAnsi" w:hAnsiTheme="minorHAnsi" w:cs="Arial"/>
        </w:rPr>
        <w:t>peratore risiede in uno stato diverso dall’Italia:  indicare i dati  equivalenti  vigenti nel relativo  stato di residenza, ai sensi di quanto previsto dall’art. 39 del Codice</w:t>
      </w:r>
      <w:r w:rsidRPr="004E0B42">
        <w:rPr>
          <w:rFonts w:asciiTheme="minorHAnsi" w:hAnsiTheme="minorHAnsi" w:cs="Tahoma"/>
        </w:rPr>
        <w:t>.</w:t>
      </w:r>
    </w:p>
  </w:footnote>
  <w:footnote w:id="5">
    <w:p w:rsidR="003D3614" w:rsidRPr="004E0B42" w:rsidRDefault="003D3614" w:rsidP="003D3614">
      <w:pPr>
        <w:pStyle w:val="Testonotaapidipagina"/>
        <w:rPr>
          <w:rFonts w:asciiTheme="minorHAnsi" w:hAnsiTheme="minorHAnsi"/>
        </w:rPr>
      </w:pPr>
      <w:r w:rsidRPr="004E0B42">
        <w:rPr>
          <w:rStyle w:val="Rimandonotaapidipagina"/>
          <w:rFonts w:asciiTheme="minorHAnsi" w:hAnsiTheme="minorHAnsi"/>
        </w:rPr>
        <w:footnoteRef/>
      </w:r>
      <w:r w:rsidR="004E0B42">
        <w:rPr>
          <w:rFonts w:asciiTheme="minorHAnsi" w:hAnsiTheme="minorHAnsi"/>
        </w:rPr>
        <w:t xml:space="preserve"> </w:t>
      </w:r>
      <w:r w:rsidRPr="004E0B42">
        <w:rPr>
          <w:rFonts w:asciiTheme="minorHAnsi" w:hAnsiTheme="minorHAnsi"/>
        </w:rPr>
        <w:t>indicare se impresa individuale o il tipo di società, consorzio etc..</w:t>
      </w:r>
    </w:p>
  </w:footnote>
  <w:footnote w:id="6">
    <w:p w:rsidR="004E0B42" w:rsidRPr="004E0B42" w:rsidRDefault="004E0B42">
      <w:pPr>
        <w:pStyle w:val="Testonotaapidipagina"/>
        <w:rPr>
          <w:rFonts w:asciiTheme="minorHAnsi" w:hAnsiTheme="minorHAnsi"/>
        </w:rPr>
      </w:pPr>
      <w:r w:rsidRPr="004E0B42">
        <w:rPr>
          <w:rStyle w:val="Rimandonotaapidipagina"/>
          <w:rFonts w:asciiTheme="minorHAnsi" w:hAnsiTheme="minorHAnsi"/>
        </w:rPr>
        <w:footnoteRef/>
      </w:r>
      <w:r w:rsidRPr="004E0B42">
        <w:rPr>
          <w:rFonts w:asciiTheme="minorHAnsi" w:hAnsiTheme="minorHAnsi"/>
        </w:rPr>
        <w:t xml:space="preserve"> </w:t>
      </w:r>
      <w:r w:rsidRPr="004E0B42">
        <w:rPr>
          <w:rFonts w:asciiTheme="minorHAnsi" w:hAnsiTheme="minorHAnsi"/>
          <w:bCs/>
          <w:iCs/>
        </w:rPr>
        <w:t>si rinvia alle precisazioni e prescrizioni riportate al paragrafo 16.2 n. 3), 4), 5) del disciplinare di gara</w:t>
      </w:r>
    </w:p>
  </w:footnote>
  <w:footnote w:id="7">
    <w:p w:rsidR="004E0B42" w:rsidRPr="004E0B42" w:rsidRDefault="004E0B42">
      <w:pPr>
        <w:pStyle w:val="Testonotaapidipagina"/>
        <w:rPr>
          <w:rFonts w:asciiTheme="minorHAnsi" w:hAnsiTheme="minorHAnsi"/>
        </w:rPr>
      </w:pPr>
      <w:r w:rsidRPr="004E0B42">
        <w:rPr>
          <w:rStyle w:val="Rimandonotaapidipagina"/>
          <w:rFonts w:asciiTheme="minorHAnsi" w:hAnsiTheme="minorHAnsi"/>
        </w:rPr>
        <w:footnoteRef/>
      </w:r>
      <w:r w:rsidRPr="004E0B42">
        <w:rPr>
          <w:rFonts w:asciiTheme="minorHAnsi" w:hAnsiTheme="minorHAnsi"/>
        </w:rPr>
        <w:t xml:space="preserve"> </w:t>
      </w:r>
      <w:r w:rsidRPr="004E0B42">
        <w:rPr>
          <w:rFonts w:asciiTheme="minorHAnsi" w:hAnsiTheme="minorHAnsi"/>
          <w:bCs/>
          <w:iCs/>
        </w:rPr>
        <w:t>si rinvia alle precisazioni e prescrizioni riportate al punto 16.2 (n. 3, 4), 5) del disciplinare di gara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rPr>
    </w:lvl>
  </w:abstractNum>
  <w:abstractNum w:abstractNumId="2">
    <w:nsid w:val="00000006"/>
    <w:multiLevelType w:val="singleLevel"/>
    <w:tmpl w:val="00000006"/>
    <w:name w:val="WW8Num6"/>
    <w:lvl w:ilvl="0">
      <w:start w:val="1"/>
      <w:numFmt w:val="bullet"/>
      <w:pStyle w:val="Numeroelenco1"/>
      <w:lvlText w:val=""/>
      <w:lvlJc w:val="left"/>
      <w:pPr>
        <w:tabs>
          <w:tab w:val="num" w:pos="720"/>
        </w:tabs>
        <w:ind w:left="720" w:hanging="360"/>
      </w:pPr>
      <w:rPr>
        <w:rFonts w:ascii="Symbol" w:hAnsi="Symbol"/>
      </w:rPr>
    </w:lvl>
  </w:abstractNum>
  <w:abstractNum w:abstractNumId="3">
    <w:nsid w:val="021A3F1A"/>
    <w:multiLevelType w:val="multilevel"/>
    <w:tmpl w:val="0AD4BAE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8024C21"/>
    <w:multiLevelType w:val="hybridMultilevel"/>
    <w:tmpl w:val="7C681E6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9">
    <w:nsid w:val="24306F57"/>
    <w:multiLevelType w:val="hybridMultilevel"/>
    <w:tmpl w:val="F5B02656"/>
    <w:lvl w:ilvl="0" w:tplc="77B61D00">
      <w:start w:val="2"/>
      <w:numFmt w:val="lowerRoman"/>
      <w:lvlText w:val="%1)"/>
      <w:lvlJc w:val="left"/>
      <w:pPr>
        <w:ind w:left="2700" w:hanging="720"/>
      </w:pPr>
      <w:rPr>
        <w:rFonts w:hint="default"/>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nsid w:val="27E66D3D"/>
    <w:multiLevelType w:val="multilevel"/>
    <w:tmpl w:val="078263B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2">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3">
    <w:nsid w:val="3879303D"/>
    <w:multiLevelType w:val="hybridMultilevel"/>
    <w:tmpl w:val="2F4256E2"/>
    <w:lvl w:ilvl="0" w:tplc="C262E202">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A87A63"/>
    <w:multiLevelType w:val="hybridMultilevel"/>
    <w:tmpl w:val="E4F6334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5">
    <w:nsid w:val="4021698A"/>
    <w:multiLevelType w:val="hybridMultilevel"/>
    <w:tmpl w:val="3A44B364"/>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A3A4A52">
      <w:start w:val="1"/>
      <w:numFmt w:val="bullet"/>
      <w:lvlText w:val="ð"/>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212ABF"/>
    <w:multiLevelType w:val="multilevel"/>
    <w:tmpl w:val="7FF2F758"/>
    <w:lvl w:ilvl="0">
      <w:start w:val="7"/>
      <w:numFmt w:val="decimal"/>
      <w:lvlText w:val="%1."/>
      <w:lvlJc w:val="left"/>
      <w:pPr>
        <w:ind w:left="360" w:hanging="360"/>
      </w:pPr>
      <w:rPr>
        <w:rFonts w:hint="default"/>
      </w:rPr>
    </w:lvl>
    <w:lvl w:ilvl="1">
      <w:start w:val="1"/>
      <w:numFmt w:val="decimal"/>
      <w:lvlText w:val="%1.%2."/>
      <w:lvlJc w:val="left"/>
      <w:pPr>
        <w:ind w:left="43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8">
    <w:nsid w:val="59D2173F"/>
    <w:multiLevelType w:val="hybridMultilevel"/>
    <w:tmpl w:val="FF82D090"/>
    <w:lvl w:ilvl="0" w:tplc="B250567C">
      <w:start w:val="1"/>
      <w:numFmt w:val="bullet"/>
      <w:lvlText w:val="-"/>
      <w:lvlJc w:val="left"/>
      <w:pPr>
        <w:ind w:left="288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D803A2F"/>
    <w:multiLevelType w:val="hybridMultilevel"/>
    <w:tmpl w:val="F65814DE"/>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6D71EF0"/>
    <w:multiLevelType w:val="hybridMultilevel"/>
    <w:tmpl w:val="271A9AB8"/>
    <w:lvl w:ilvl="0" w:tplc="2E10AA1C">
      <w:start w:val="1"/>
      <w:numFmt w:val="decimal"/>
      <w:lvlText w:val="%1."/>
      <w:lvlJc w:val="left"/>
      <w:pPr>
        <w:ind w:left="720" w:hanging="360"/>
      </w:pPr>
      <w:rPr>
        <w:rFonts w:ascii="Calibri" w:hAnsi="Calibri"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6304E56"/>
    <w:multiLevelType w:val="hybridMultilevel"/>
    <w:tmpl w:val="02C6D59C"/>
    <w:lvl w:ilvl="0" w:tplc="8A3A4A52">
      <w:start w:val="1"/>
      <w:numFmt w:val="bullet"/>
      <w:lvlText w:val="ð"/>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4">
    <w:nsid w:val="796911F8"/>
    <w:multiLevelType w:val="hybridMultilevel"/>
    <w:tmpl w:val="27A4110A"/>
    <w:lvl w:ilvl="0" w:tplc="04100005">
      <w:start w:val="1"/>
      <w:numFmt w:val="bullet"/>
      <w:lvlText w:val=""/>
      <w:lvlJc w:val="left"/>
      <w:pPr>
        <w:tabs>
          <w:tab w:val="num" w:pos="1077"/>
        </w:tabs>
        <w:ind w:left="1077" w:hanging="360"/>
      </w:pPr>
      <w:rPr>
        <w:rFonts w:ascii="Wingdings" w:hAnsi="Wingdings" w:cs="Times New Roman" w:hint="default"/>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Times New Roman" w:hint="default"/>
      </w:rPr>
    </w:lvl>
    <w:lvl w:ilvl="3" w:tplc="04100001">
      <w:start w:val="1"/>
      <w:numFmt w:val="bullet"/>
      <w:lvlText w:val=""/>
      <w:lvlJc w:val="left"/>
      <w:pPr>
        <w:tabs>
          <w:tab w:val="num" w:pos="3237"/>
        </w:tabs>
        <w:ind w:left="3237" w:hanging="360"/>
      </w:pPr>
      <w:rPr>
        <w:rFonts w:ascii="Symbol" w:hAnsi="Symbol" w:cs="Times New Roman"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Times New Roman" w:hint="default"/>
      </w:rPr>
    </w:lvl>
    <w:lvl w:ilvl="6" w:tplc="04100001">
      <w:start w:val="1"/>
      <w:numFmt w:val="bullet"/>
      <w:lvlText w:val=""/>
      <w:lvlJc w:val="left"/>
      <w:pPr>
        <w:tabs>
          <w:tab w:val="num" w:pos="5397"/>
        </w:tabs>
        <w:ind w:left="5397" w:hanging="360"/>
      </w:pPr>
      <w:rPr>
        <w:rFonts w:ascii="Symbol" w:hAnsi="Symbol" w:cs="Times New Roman"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Times New Roman" w:hint="default"/>
      </w:rPr>
    </w:lvl>
  </w:abstractNum>
  <w:abstractNum w:abstractNumId="25">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 w:numId="4">
    <w:abstractNumId w:val="12"/>
  </w:num>
  <w:num w:numId="5">
    <w:abstractNumId w:val="17"/>
  </w:num>
  <w:num w:numId="6">
    <w:abstractNumId w:val="6"/>
  </w:num>
  <w:num w:numId="7">
    <w:abstractNumId w:val="9"/>
  </w:num>
  <w:num w:numId="8">
    <w:abstractNumId w:val="21"/>
  </w:num>
  <w:num w:numId="9">
    <w:abstractNumId w:val="10"/>
  </w:num>
  <w:num w:numId="10">
    <w:abstractNumId w:val="4"/>
  </w:num>
  <w:num w:numId="11">
    <w:abstractNumId w:val="11"/>
  </w:num>
  <w:num w:numId="12">
    <w:abstractNumId w:val="25"/>
  </w:num>
  <w:num w:numId="13">
    <w:abstractNumId w:val="8"/>
  </w:num>
  <w:num w:numId="14">
    <w:abstractNumId w:val="3"/>
  </w:num>
  <w:num w:numId="15">
    <w:abstractNumId w:val="23"/>
  </w:num>
  <w:num w:numId="16">
    <w:abstractNumId w:val="20"/>
  </w:num>
  <w:num w:numId="17">
    <w:abstractNumId w:val="5"/>
  </w:num>
  <w:num w:numId="18">
    <w:abstractNumId w:val="18"/>
  </w:num>
  <w:num w:numId="19">
    <w:abstractNumId w:val="24"/>
  </w:num>
  <w:num w:numId="20">
    <w:abstractNumId w:val="13"/>
  </w:num>
  <w:num w:numId="21">
    <w:abstractNumId w:val="16"/>
  </w:num>
  <w:num w:numId="22">
    <w:abstractNumId w:val="19"/>
  </w:num>
  <w:num w:numId="23">
    <w:abstractNumId w:val="15"/>
  </w:num>
  <w:num w:numId="24">
    <w:abstractNumId w:val="22"/>
  </w:num>
  <w:num w:numId="25">
    <w:abstractNumId w:val="1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B9"/>
    <w:rsid w:val="00005A14"/>
    <w:rsid w:val="00006C32"/>
    <w:rsid w:val="000141C8"/>
    <w:rsid w:val="0003641D"/>
    <w:rsid w:val="000E35D9"/>
    <w:rsid w:val="00110A61"/>
    <w:rsid w:val="00125792"/>
    <w:rsid w:val="001464AA"/>
    <w:rsid w:val="001C2DDA"/>
    <w:rsid w:val="001C67DC"/>
    <w:rsid w:val="002030B2"/>
    <w:rsid w:val="0020523B"/>
    <w:rsid w:val="00250C0B"/>
    <w:rsid w:val="002F665B"/>
    <w:rsid w:val="003319F3"/>
    <w:rsid w:val="003323A0"/>
    <w:rsid w:val="003D3614"/>
    <w:rsid w:val="003D47DE"/>
    <w:rsid w:val="003F3587"/>
    <w:rsid w:val="00462C1B"/>
    <w:rsid w:val="0046381F"/>
    <w:rsid w:val="004E0B42"/>
    <w:rsid w:val="004F0D9D"/>
    <w:rsid w:val="0050762B"/>
    <w:rsid w:val="00546772"/>
    <w:rsid w:val="005D1191"/>
    <w:rsid w:val="006568B9"/>
    <w:rsid w:val="006C69EA"/>
    <w:rsid w:val="0071297C"/>
    <w:rsid w:val="007545B9"/>
    <w:rsid w:val="0077716E"/>
    <w:rsid w:val="00783E7B"/>
    <w:rsid w:val="00793E3B"/>
    <w:rsid w:val="007E00B8"/>
    <w:rsid w:val="007F084F"/>
    <w:rsid w:val="007F574A"/>
    <w:rsid w:val="0082478C"/>
    <w:rsid w:val="008A333B"/>
    <w:rsid w:val="008F3719"/>
    <w:rsid w:val="009662B4"/>
    <w:rsid w:val="009A78F0"/>
    <w:rsid w:val="009B529E"/>
    <w:rsid w:val="009C2B0A"/>
    <w:rsid w:val="00A20220"/>
    <w:rsid w:val="00A717EE"/>
    <w:rsid w:val="00AC7A0C"/>
    <w:rsid w:val="00B12DA3"/>
    <w:rsid w:val="00C2354A"/>
    <w:rsid w:val="00D9642F"/>
    <w:rsid w:val="00DA2E7F"/>
    <w:rsid w:val="00DB0DA3"/>
    <w:rsid w:val="00DC0EE5"/>
    <w:rsid w:val="00DF3D72"/>
    <w:rsid w:val="00E41B34"/>
    <w:rsid w:val="00E502BB"/>
    <w:rsid w:val="00F3512B"/>
    <w:rsid w:val="00F66C65"/>
    <w:rsid w:val="00FA20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styleId="Paragrafoelenco">
    <w:name w:val="List Paragraph"/>
    <w:basedOn w:val="Normale"/>
    <w:uiPriority w:val="34"/>
    <w:qFormat/>
    <w:rsid w:val="00F351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styleId="Paragrafoelenco">
    <w:name w:val="List Paragraph"/>
    <w:basedOn w:val="Normale"/>
    <w:uiPriority w:val="34"/>
    <w:qFormat/>
    <w:rsid w:val="00F35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4D344-996D-4AC7-9F74-198D0ECF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611</Words>
  <Characters>4323</Characters>
  <Application>Microsoft Office Word</Application>
  <DocSecurity>0</DocSecurity>
  <Lines>36</Lines>
  <Paragraphs>9</Paragraphs>
  <ScaleCrop>false</ScaleCrop>
  <HeadingPairs>
    <vt:vector size="2" baseType="variant">
      <vt:variant>
        <vt:lpstr>Titolo</vt:lpstr>
      </vt:variant>
      <vt:variant>
        <vt:i4>1</vt:i4>
      </vt:variant>
    </vt:vector>
  </HeadingPairs>
  <TitlesOfParts>
    <vt:vector size="1" baseType="lpstr">
      <vt:lpstr/>
    </vt:vector>
  </TitlesOfParts>
  <Company>AORMN</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emanuele.giammarini</dc:creator>
  <cp:lastModifiedBy>Daniela Masci</cp:lastModifiedBy>
  <cp:revision>4</cp:revision>
  <cp:lastPrinted>2015-04-01T08:00:00Z</cp:lastPrinted>
  <dcterms:created xsi:type="dcterms:W3CDTF">2015-04-01T11:56:00Z</dcterms:created>
  <dcterms:modified xsi:type="dcterms:W3CDTF">2015-05-08T12:52:00Z</dcterms:modified>
</cp:coreProperties>
</file>